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1848C4" w:rsidP="00844DAA">
            <w:pPr>
              <w:pStyle w:val="Pieddepage"/>
              <w:tabs>
                <w:tab w:val="clear" w:pos="4536"/>
                <w:tab w:val="clear" w:pos="9072"/>
                <w:tab w:val="left" w:pos="851"/>
              </w:tabs>
              <w:jc w:val="center"/>
              <w:rPr>
                <w:rFonts w:ascii="Arial" w:hAnsi="Arial" w:cs="Arial"/>
                <w:b/>
                <w:sz w:val="18"/>
                <w:szCs w:val="18"/>
              </w:rPr>
            </w:pPr>
            <w:r>
              <w:rPr>
                <w:noProof/>
              </w:rPr>
              <w:drawing>
                <wp:inline distT="0" distB="0" distL="0" distR="0" wp14:anchorId="40A9E117" wp14:editId="502D1508">
                  <wp:extent cx="914400" cy="859971"/>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34077" cy="878477"/>
                          </a:xfrm>
                          <a:prstGeom prst="rect">
                            <a:avLst/>
                          </a:prstGeom>
                        </pic:spPr>
                      </pic:pic>
                    </a:graphicData>
                  </a:graphic>
                </wp:inline>
              </w:drawing>
            </w:r>
          </w:p>
          <w:p w:rsidR="009B1CD0" w:rsidRDefault="009B1CD0" w:rsidP="00844DAA">
            <w:pPr>
              <w:pStyle w:val="Pieddepage"/>
              <w:tabs>
                <w:tab w:val="clear" w:pos="4536"/>
                <w:tab w:val="clear" w:pos="9072"/>
                <w:tab w:val="left" w:pos="851"/>
              </w:tabs>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75318D" w:rsidP="006C4338">
      <w:pPr>
        <w:tabs>
          <w:tab w:val="left" w:pos="426"/>
          <w:tab w:val="left" w:pos="851"/>
        </w:tabs>
        <w:jc w:val="both"/>
        <w:rPr>
          <w:rFonts w:ascii="Arial" w:hAnsi="Arial" w:cs="Arial"/>
        </w:rPr>
      </w:pPr>
      <w:r w:rsidRPr="00F72E51">
        <w:rPr>
          <w:rFonts w:ascii="Wingdings" w:eastAsia="Wingdings" w:hAnsi="Wingdings" w:cs="Wingdings"/>
          <w:b/>
          <w:color w:val="66CCFF"/>
          <w:spacing w:val="-10"/>
        </w:rPr>
        <w:t></w:t>
      </w:r>
      <w:r w:rsidRPr="00F72E51">
        <w:rPr>
          <w:rFonts w:ascii="Arial" w:eastAsia="Arial" w:hAnsi="Arial" w:cs="Arial"/>
          <w:spacing w:val="-10"/>
        </w:rPr>
        <w:t xml:space="preserve"> Objet</w:t>
      </w:r>
      <w:r w:rsidR="009B1CD0" w:rsidRPr="00F72E51">
        <w:rPr>
          <w:rFonts w:ascii="Arial" w:hAnsi="Arial" w:cs="Arial"/>
        </w:rPr>
        <w:t xml:space="preserve"> </w:t>
      </w:r>
      <w:r w:rsidR="00F72E51" w:rsidRPr="00F72E51">
        <w:rPr>
          <w:rFonts w:ascii="Arial" w:hAnsi="Arial" w:cs="Arial"/>
          <w:bCs/>
        </w:rPr>
        <w:t xml:space="preserve">de </w:t>
      </w:r>
      <w:r w:rsidR="00CD185D" w:rsidRPr="00F72E51">
        <w:rPr>
          <w:rFonts w:ascii="Arial" w:hAnsi="Arial" w:cs="Arial"/>
          <w:bCs/>
        </w:rPr>
        <w:t>l’accord-cadre</w:t>
      </w:r>
      <w:r w:rsidR="009E1AA5">
        <w:rPr>
          <w:rFonts w:ascii="Arial" w:hAnsi="Arial" w:cs="Arial"/>
          <w:bCs/>
        </w:rPr>
        <w:t xml:space="preserve"> </w:t>
      </w:r>
      <w:r w:rsidR="009B1CD0" w:rsidRPr="00F72E51">
        <w:rPr>
          <w:rFonts w:ascii="Arial" w:hAnsi="Arial" w:cs="Arial"/>
        </w:rPr>
        <w:t>:</w:t>
      </w:r>
    </w:p>
    <w:p w:rsidR="00A406CE" w:rsidRDefault="00A406CE" w:rsidP="006C4338">
      <w:pPr>
        <w:tabs>
          <w:tab w:val="left" w:pos="426"/>
          <w:tab w:val="left" w:pos="851"/>
        </w:tabs>
        <w:jc w:val="both"/>
        <w:rPr>
          <w:rFonts w:ascii="Arial" w:hAnsi="Arial" w:cs="Arial"/>
        </w:rPr>
      </w:pPr>
    </w:p>
    <w:p w:rsidR="00516FAA" w:rsidRPr="00516FAA" w:rsidRDefault="00516FAA" w:rsidP="00EE701F">
      <w:pPr>
        <w:pStyle w:val="Titredocument1"/>
        <w:spacing w:before="0" w:after="0"/>
        <w:rPr>
          <w:bCs w:val="0"/>
          <w:sz w:val="28"/>
          <w:szCs w:val="28"/>
        </w:rPr>
      </w:pPr>
      <w:r w:rsidRPr="00516FAA">
        <w:rPr>
          <w:sz w:val="28"/>
          <w:szCs w:val="28"/>
        </w:rPr>
        <w:t>ACCORD–CADRE N°</w:t>
      </w:r>
      <w:r w:rsidR="001140FE">
        <w:rPr>
          <w:sz w:val="28"/>
          <w:szCs w:val="28"/>
        </w:rPr>
        <w:t>2</w:t>
      </w:r>
      <w:r w:rsidR="0075318D">
        <w:rPr>
          <w:sz w:val="28"/>
          <w:szCs w:val="28"/>
        </w:rPr>
        <w:t>5A06</w:t>
      </w:r>
      <w:r w:rsidRPr="00516FAA">
        <w:rPr>
          <w:sz w:val="28"/>
          <w:szCs w:val="28"/>
        </w:rPr>
        <w:t xml:space="preserve"> </w:t>
      </w:r>
      <w:r w:rsidRPr="00516FAA">
        <w:rPr>
          <w:bCs w:val="0"/>
          <w:sz w:val="28"/>
          <w:szCs w:val="28"/>
        </w:rPr>
        <w:t>PORTANT SUR DES PRESTATIONS</w:t>
      </w:r>
    </w:p>
    <w:p w:rsidR="00A406CE" w:rsidRPr="00516FAA" w:rsidRDefault="00516FAA" w:rsidP="00EE701F">
      <w:pPr>
        <w:tabs>
          <w:tab w:val="left" w:pos="426"/>
          <w:tab w:val="left" w:pos="851"/>
        </w:tabs>
        <w:jc w:val="center"/>
        <w:rPr>
          <w:rFonts w:ascii="Arial" w:hAnsi="Arial" w:cs="Arial"/>
          <w:b/>
          <w:i/>
          <w:sz w:val="18"/>
          <w:szCs w:val="18"/>
        </w:rPr>
      </w:pPr>
      <w:r w:rsidRPr="00516FAA">
        <w:rPr>
          <w:rFonts w:ascii="Arial" w:hAnsi="Arial" w:cs="Arial"/>
          <w:b/>
          <w:bCs/>
          <w:sz w:val="28"/>
          <w:szCs w:val="28"/>
        </w:rPr>
        <w:t xml:space="preserve">DE TRAITEURS </w:t>
      </w:r>
      <w:r w:rsidR="0075318D">
        <w:rPr>
          <w:rFonts w:ascii="Arial" w:hAnsi="Arial" w:cs="Arial"/>
          <w:b/>
          <w:bCs/>
          <w:sz w:val="28"/>
          <w:szCs w:val="28"/>
        </w:rPr>
        <w:t>ET DE FOURNITURE DE BOISSONS EN EMBALLAGE CONSIGNÉ</w:t>
      </w:r>
    </w:p>
    <w:p w:rsidR="009B1CD0" w:rsidRPr="00516FAA" w:rsidRDefault="009B1CD0" w:rsidP="006F3DF9">
      <w:pPr>
        <w:pStyle w:val="fcase1ertab"/>
        <w:tabs>
          <w:tab w:val="clear" w:pos="426"/>
          <w:tab w:val="left" w:pos="0"/>
          <w:tab w:val="left" w:pos="851"/>
        </w:tabs>
        <w:ind w:left="0" w:firstLine="0"/>
        <w:rPr>
          <w:rFonts w:ascii="Arial" w:hAnsi="Arial" w:cs="Arial"/>
          <w:b/>
        </w:rPr>
      </w:pPr>
    </w:p>
    <w:p w:rsidR="009B1CD0" w:rsidRDefault="009B1CD0" w:rsidP="00710FD6">
      <w:pPr>
        <w:tabs>
          <w:tab w:val="left" w:pos="426"/>
          <w:tab w:val="left" w:pos="851"/>
        </w:tabs>
        <w:jc w:val="both"/>
        <w:rPr>
          <w:rFonts w:ascii="Arial" w:hAnsi="Arial" w:cs="Arial"/>
        </w:rPr>
      </w:pPr>
    </w:p>
    <w:p w:rsidR="00DC6B1E" w:rsidRPr="00860405" w:rsidRDefault="009B1CD0" w:rsidP="001140FE">
      <w:pPr>
        <w:tabs>
          <w:tab w:val="left" w:pos="284"/>
          <w:tab w:val="left" w:pos="851"/>
        </w:tabs>
        <w:jc w:val="both"/>
        <w:rPr>
          <w:rFonts w:ascii="Arial" w:hAnsi="Arial" w:cs="Arial"/>
          <w:b/>
        </w:rPr>
      </w:pPr>
      <w:r w:rsidRPr="00860405">
        <w:rPr>
          <w:rFonts w:ascii="Wingdings" w:eastAsia="Wingdings" w:hAnsi="Wingdings" w:cs="Wingdings"/>
          <w:b/>
          <w:color w:val="66CCFF"/>
          <w:spacing w:val="-10"/>
        </w:rPr>
        <w:t></w:t>
      </w:r>
      <w:r w:rsidR="001140FE">
        <w:rPr>
          <w:rFonts w:ascii="Arial" w:eastAsia="Arial" w:hAnsi="Arial" w:cs="Arial"/>
          <w:b/>
          <w:spacing w:val="-10"/>
        </w:rPr>
        <w:t xml:space="preserve"> </w:t>
      </w:r>
      <w:r w:rsidR="001140FE">
        <w:rPr>
          <w:rFonts w:ascii="Arial" w:eastAsia="Arial" w:hAnsi="Arial" w:cs="Arial"/>
          <w:b/>
          <w:spacing w:val="-10"/>
        </w:rPr>
        <w:tab/>
      </w:r>
      <w:r w:rsidRPr="00860405">
        <w:rPr>
          <w:rFonts w:ascii="Arial" w:hAnsi="Arial" w:cs="Arial"/>
          <w:b/>
        </w:rPr>
        <w:t>Cet acte d'engagement correspond</w:t>
      </w:r>
      <w:r w:rsidR="00974C33" w:rsidRPr="00860405">
        <w:rPr>
          <w:rFonts w:ascii="Arial" w:hAnsi="Arial" w:cs="Arial"/>
          <w:b/>
        </w:rPr>
        <w:t xml:space="preserve"> </w:t>
      </w:r>
      <w:r w:rsidR="00B87564" w:rsidRPr="00860405">
        <w:rPr>
          <w:rFonts w:ascii="Arial" w:hAnsi="Arial" w:cs="Arial"/>
          <w:b/>
        </w:rPr>
        <w:t>au lot n°</w:t>
      </w:r>
      <w:r w:rsidR="00C46DBF">
        <w:rPr>
          <w:rFonts w:ascii="Arial" w:hAnsi="Arial" w:cs="Arial"/>
          <w:b/>
        </w:rPr>
        <w:t>5</w:t>
      </w:r>
      <w:r w:rsidR="00D328AB" w:rsidRPr="00860405">
        <w:rPr>
          <w:rFonts w:ascii="Arial" w:hAnsi="Arial" w:cs="Arial"/>
          <w:b/>
        </w:rPr>
        <w:t xml:space="preserve"> </w:t>
      </w:r>
      <w:proofErr w:type="gramStart"/>
      <w:r w:rsidR="00D328AB" w:rsidRPr="00860405">
        <w:rPr>
          <w:rFonts w:ascii="Arial" w:hAnsi="Arial" w:cs="Arial"/>
          <w:b/>
        </w:rPr>
        <w:t>portant</w:t>
      </w:r>
      <w:proofErr w:type="gramEnd"/>
      <w:r w:rsidR="00D328AB" w:rsidRPr="00860405">
        <w:rPr>
          <w:rFonts w:ascii="Arial" w:hAnsi="Arial" w:cs="Arial"/>
          <w:b/>
        </w:rPr>
        <w:t xml:space="preserve"> sur des </w:t>
      </w:r>
      <w:r w:rsidR="00860405" w:rsidRPr="00860405">
        <w:rPr>
          <w:rFonts w:ascii="Arial" w:hAnsi="Arial" w:cs="Arial"/>
          <w:b/>
        </w:rPr>
        <w:t>prestations de</w:t>
      </w:r>
      <w:r w:rsidR="0075318D">
        <w:rPr>
          <w:rFonts w:ascii="Arial" w:hAnsi="Arial" w:cs="Arial"/>
          <w:b/>
        </w:rPr>
        <w:t xml:space="preserve"> </w:t>
      </w:r>
      <w:r w:rsidR="00C46DBF">
        <w:rPr>
          <w:rFonts w:ascii="Arial" w:hAnsi="Arial" w:cs="Arial"/>
          <w:b/>
        </w:rPr>
        <w:t>b</w:t>
      </w:r>
      <w:r w:rsidR="00C46DBF" w:rsidRPr="00C46DBF">
        <w:rPr>
          <w:rFonts w:ascii="Arial" w:hAnsi="Arial" w:cs="Arial"/>
          <w:b/>
        </w:rPr>
        <w:t>uffets, cocktails et repas assis à livrer dans l’agglomération nancéienne</w:t>
      </w:r>
      <w:r w:rsidR="00516FAA" w:rsidRPr="001140FE">
        <w:rPr>
          <w:rFonts w:ascii="Arial" w:hAnsi="Arial" w:cs="Arial"/>
          <w:b/>
        </w:rPr>
        <w:t> </w:t>
      </w:r>
      <w:r w:rsidR="001848C4" w:rsidRPr="001140FE">
        <w:rPr>
          <w:rFonts w:ascii="Arial" w:hAnsi="Arial" w:cs="Arial"/>
          <w:b/>
        </w:rPr>
        <w:t xml:space="preserve">pour les </w:t>
      </w:r>
      <w:r w:rsidR="001848C4">
        <w:rPr>
          <w:rFonts w:ascii="Arial" w:hAnsi="Arial" w:cs="Arial"/>
          <w:b/>
        </w:rPr>
        <w:t>entités du CNRS.</w:t>
      </w:r>
    </w:p>
    <w:p w:rsidR="009B1CD0" w:rsidRDefault="009B1CD0" w:rsidP="009B45B9">
      <w:pPr>
        <w:pStyle w:val="fcasegauche"/>
        <w:tabs>
          <w:tab w:val="left" w:pos="1418"/>
        </w:tabs>
        <w:spacing w:after="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E1AA5" w:rsidRDefault="009E1AA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w:t>
      </w:r>
      <w:r w:rsidR="00F72E51">
        <w:rPr>
          <w:rFonts w:ascii="Arial" w:hAnsi="Arial" w:cs="Arial"/>
        </w:rPr>
        <w:t>de l'accord-cadre</w:t>
      </w:r>
      <w:r>
        <w:rPr>
          <w:rFonts w:ascii="Arial" w:hAnsi="Arial" w:cs="Arial"/>
        </w:rPr>
        <w:t xml:space="preserve"> suivantes</w:t>
      </w:r>
      <w:r w:rsidR="009E1AA5">
        <w:rPr>
          <w:rFonts w:ascii="Arial" w:hAnsi="Arial" w:cs="Arial"/>
        </w:rPr>
        <w:t> :</w:t>
      </w:r>
    </w:p>
    <w:p w:rsidR="009E1AA5" w:rsidRDefault="001C6DB9"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007D7A65" w:rsidRPr="00244016">
        <w:instrText xml:space="preserve"> FORMCHECKBOX </w:instrText>
      </w:r>
      <w:r w:rsidR="002F2607">
        <w:fldChar w:fldCharType="separate"/>
      </w:r>
      <w:r>
        <w:fldChar w:fldCharType="end"/>
      </w:r>
      <w:r w:rsidR="00244016" w:rsidRPr="00244016">
        <w:rPr>
          <w:rFonts w:ascii="Arial" w:hAnsi="Arial" w:cs="Arial"/>
        </w:rPr>
        <w:t xml:space="preserve"> </w:t>
      </w:r>
      <w:r w:rsidR="009E1AA5" w:rsidRPr="00636068">
        <w:rPr>
          <w:rFonts w:ascii="Arial" w:hAnsi="Arial" w:cs="Arial"/>
        </w:rPr>
        <w:t xml:space="preserve">Le </w:t>
      </w:r>
      <w:r w:rsidR="009E1AA5">
        <w:rPr>
          <w:rFonts w:ascii="Arial" w:hAnsi="Arial" w:cs="Arial"/>
        </w:rPr>
        <w:t>pré</w:t>
      </w:r>
      <w:r w:rsidR="009E1AA5" w:rsidRPr="00636068">
        <w:rPr>
          <w:rFonts w:ascii="Arial" w:hAnsi="Arial" w:cs="Arial"/>
        </w:rPr>
        <w:t xml:space="preserve">sent acte d’engagement et </w:t>
      </w:r>
      <w:r w:rsidR="009E1AA5">
        <w:rPr>
          <w:rFonts w:ascii="Arial" w:hAnsi="Arial" w:cs="Arial"/>
        </w:rPr>
        <w:t>ses annexes ;</w:t>
      </w:r>
    </w:p>
    <w:p w:rsidR="004D4630" w:rsidRDefault="009E1AA5"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2F2607">
        <w:fldChar w:fldCharType="separate"/>
      </w:r>
      <w:r>
        <w:fldChar w:fldCharType="end"/>
      </w:r>
      <w:r w:rsidRPr="00244016">
        <w:rPr>
          <w:rFonts w:ascii="Arial" w:hAnsi="Arial" w:cs="Arial"/>
        </w:rPr>
        <w:t xml:space="preserve"> </w:t>
      </w:r>
      <w:r w:rsidR="004D4630">
        <w:rPr>
          <w:rFonts w:ascii="Arial" w:hAnsi="Arial" w:cs="Arial"/>
        </w:rPr>
        <w:t xml:space="preserve">Cahier des Clauses Administratives Particulières (CCAP) </w:t>
      </w:r>
      <w:r w:rsidR="00FF00B4">
        <w:rPr>
          <w:rFonts w:ascii="Arial" w:hAnsi="Arial" w:cs="Arial"/>
        </w:rPr>
        <w:t xml:space="preserve">commun </w:t>
      </w:r>
      <w:r w:rsidR="001140FE">
        <w:rPr>
          <w:rFonts w:ascii="Arial" w:hAnsi="Arial" w:cs="Arial"/>
        </w:rPr>
        <w:t>à l’ensemble des</w:t>
      </w:r>
      <w:r w:rsidR="00FF00B4">
        <w:rPr>
          <w:rFonts w:ascii="Arial" w:hAnsi="Arial" w:cs="Arial"/>
        </w:rPr>
        <w:t xml:space="preserve"> lots de l’accord-cadre</w:t>
      </w:r>
      <w:r>
        <w:rPr>
          <w:rFonts w:ascii="Arial" w:hAnsi="Arial" w:cs="Arial"/>
        </w:rPr>
        <w:t> ;</w:t>
      </w:r>
    </w:p>
    <w:p w:rsidR="009B1CD0" w:rsidRDefault="004D4630" w:rsidP="00FF00B4">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2F2607">
        <w:fldChar w:fldCharType="separate"/>
      </w:r>
      <w:r>
        <w:fldChar w:fldCharType="end"/>
      </w:r>
      <w:r w:rsidRPr="00244016">
        <w:rPr>
          <w:rFonts w:ascii="Arial" w:hAnsi="Arial" w:cs="Arial"/>
        </w:rPr>
        <w:t xml:space="preserve"> </w:t>
      </w:r>
      <w:r>
        <w:rPr>
          <w:rFonts w:ascii="Arial" w:hAnsi="Arial" w:cs="Arial"/>
        </w:rPr>
        <w:t xml:space="preserve">Cahier des Clauses Techniques Particulières (CCTP) </w:t>
      </w:r>
      <w:r w:rsidR="00FF00B4">
        <w:rPr>
          <w:rFonts w:ascii="Arial" w:hAnsi="Arial" w:cs="Arial"/>
        </w:rPr>
        <w:t xml:space="preserve">commun </w:t>
      </w:r>
      <w:r w:rsidR="001140FE">
        <w:rPr>
          <w:rFonts w:ascii="Arial" w:hAnsi="Arial" w:cs="Arial"/>
        </w:rPr>
        <w:t xml:space="preserve">à l’ensemble des lots </w:t>
      </w:r>
      <w:r w:rsidR="00FF00B4">
        <w:rPr>
          <w:rFonts w:ascii="Arial" w:hAnsi="Arial" w:cs="Arial"/>
        </w:rPr>
        <w:t>de l’accord-cadre et ses annexes</w:t>
      </w:r>
      <w:r w:rsidR="009E1AA5">
        <w:rPr>
          <w:rFonts w:ascii="Arial" w:hAnsi="Arial" w:cs="Arial"/>
        </w:rPr>
        <w:t> ;</w:t>
      </w:r>
    </w:p>
    <w:p w:rsidR="009E1AA5" w:rsidRPr="00244016" w:rsidRDefault="009E1AA5" w:rsidP="00BF3633">
      <w:pPr>
        <w:tabs>
          <w:tab w:val="left" w:pos="1162"/>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2F2607">
        <w:fldChar w:fldCharType="separate"/>
      </w:r>
      <w:r>
        <w:fldChar w:fldCharType="end"/>
      </w:r>
      <w:r w:rsidR="00BF3633">
        <w:rPr>
          <w:rFonts w:ascii="Arial" w:hAnsi="Arial" w:cs="Arial"/>
        </w:rPr>
        <w:tab/>
      </w:r>
      <w:r w:rsidR="00BF3633" w:rsidRPr="00803A9A">
        <w:rPr>
          <w:rFonts w:ascii="Arial" w:eastAsia="Arial" w:hAnsi="Arial" w:cs="Arial"/>
        </w:rPr>
        <w:t>Le Cahier des Clauses Administratives Générales applicable aux marchés publics de fournitures courantes et de services annexé à l’arrêté du</w:t>
      </w:r>
      <w:r w:rsidR="00BF3633" w:rsidRPr="00803A9A">
        <w:rPr>
          <w:rFonts w:eastAsia="Arial"/>
        </w:rPr>
        <w:t xml:space="preserve"> </w:t>
      </w:r>
      <w:r w:rsidR="00BF3633" w:rsidRPr="00803A9A">
        <w:rPr>
          <w:rFonts w:ascii="Arial" w:eastAsia="Arial" w:hAnsi="Arial" w:cs="Arial"/>
        </w:rPr>
        <w:t>30 mars 2021 portant approbation du cahier des clauses administratives générales des marchés publics de fournitures courantes et de services (Journal Officiel de la République Française n°0078 du 1er avril 2021) ;</w:t>
      </w:r>
    </w:p>
    <w:p w:rsidR="00244016" w:rsidRPr="00244016" w:rsidRDefault="001C6DB9" w:rsidP="00244016">
      <w:pPr>
        <w:tabs>
          <w:tab w:val="left" w:pos="851"/>
        </w:tabs>
        <w:spacing w:before="120"/>
        <w:ind w:left="1135" w:hanging="284"/>
      </w:pPr>
      <w:r w:rsidRPr="004D4630">
        <w:fldChar w:fldCharType="begin">
          <w:ffData>
            <w:name w:val=""/>
            <w:enabled/>
            <w:calcOnExit w:val="0"/>
            <w:checkBox>
              <w:size w:val="20"/>
              <w:default w:val="0"/>
            </w:checkBox>
          </w:ffData>
        </w:fldChar>
      </w:r>
      <w:r w:rsidR="00244016" w:rsidRPr="004D4630">
        <w:instrText xml:space="preserve"> FORMCHECKBOX </w:instrText>
      </w:r>
      <w:r w:rsidR="002F2607">
        <w:fldChar w:fldCharType="separate"/>
      </w:r>
      <w:r w:rsidRPr="004D4630">
        <w:fldChar w:fldCharType="end"/>
      </w:r>
      <w:r w:rsidR="00244016" w:rsidRPr="004D4630">
        <w:rPr>
          <w:rFonts w:ascii="Arial" w:hAnsi="Arial" w:cs="Arial"/>
        </w:rPr>
        <w:t xml:space="preserve"> Le mémoire technique transmis</w:t>
      </w:r>
      <w:r w:rsidR="004D4630" w:rsidRPr="004D4630">
        <w:rPr>
          <w:rFonts w:ascii="Arial" w:hAnsi="Arial" w:cs="Arial"/>
        </w:rPr>
        <w:t xml:space="preserve"> à l’appui de l’offre</w:t>
      </w:r>
      <w:r w:rsidR="009E1AA5">
        <w:rPr>
          <w:rFonts w:ascii="Arial" w:hAnsi="Arial" w:cs="Arial"/>
        </w:rPr>
        <w:t> ;</w:t>
      </w:r>
    </w:p>
    <w:p w:rsidR="009B1CD0" w:rsidRDefault="001C6DB9"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2F2607">
        <w:fldChar w:fldCharType="separate"/>
      </w:r>
      <w:r>
        <w:fldChar w:fldCharType="end"/>
      </w:r>
      <w:r w:rsidR="009B1CD0">
        <w:rPr>
          <w:rFonts w:ascii="Arial" w:hAnsi="Arial" w:cs="Arial"/>
        </w:rPr>
        <w:t xml:space="preserve"> </w:t>
      </w:r>
      <w:r w:rsidR="009E1AA5">
        <w:rPr>
          <w:rFonts w:ascii="Arial" w:hAnsi="Arial" w:cs="Arial"/>
        </w:rPr>
        <w:t xml:space="preserve">Tout autre document transmis à l’appui de l’offre : </w:t>
      </w:r>
      <w:r w:rsidR="009E1AA5">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r w:rsidR="001553F3" w:rsidRPr="0076601B">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p>
    <w:p w:rsidR="009B1CD0" w:rsidRDefault="009B1CD0" w:rsidP="00710FD6">
      <w:pPr>
        <w:tabs>
          <w:tab w:val="left" w:pos="851"/>
        </w:tabs>
        <w:jc w:val="both"/>
        <w:rPr>
          <w:rFonts w:ascii="Arial" w:hAnsi="Arial" w:cs="Arial"/>
        </w:rPr>
      </w:pPr>
    </w:p>
    <w:p w:rsidR="009B1CD0" w:rsidRDefault="0075318D" w:rsidP="008A191D">
      <w:pPr>
        <w:tabs>
          <w:tab w:val="left" w:pos="851"/>
        </w:tabs>
        <w:spacing w:before="120"/>
        <w:jc w:val="both"/>
        <w:rPr>
          <w:rFonts w:ascii="Arial" w:hAnsi="Arial" w:cs="Arial"/>
        </w:rPr>
      </w:pPr>
      <w:r>
        <w:rPr>
          <w:rFonts w:ascii="Arial" w:hAnsi="Arial" w:cs="Arial"/>
        </w:rPr>
        <w:t>Et</w:t>
      </w:r>
      <w:r w:rsidR="009B1CD0">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E1AA5" w:rsidRDefault="009E1AA5" w:rsidP="009E1AA5">
      <w:pPr>
        <w:tabs>
          <w:tab w:val="left" w:pos="851"/>
        </w:tabs>
        <w:ind w:left="851"/>
        <w:jc w:val="both"/>
        <w:rPr>
          <w:rFonts w:ascii="Arial" w:hAnsi="Arial" w:cs="Arial"/>
          <w:b/>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2F2607">
        <w:rPr>
          <w:rFonts w:ascii="Arial" w:hAnsi="Arial" w:cs="Arial"/>
          <w:szCs w:val="22"/>
        </w:rPr>
      </w:r>
      <w:r w:rsidR="002F2607">
        <w:rPr>
          <w:rFonts w:ascii="Arial" w:hAnsi="Arial" w:cs="Arial"/>
          <w:szCs w:val="22"/>
        </w:rPr>
        <w:fldChar w:fldCharType="separate"/>
      </w:r>
      <w:r w:rsidRPr="00AD288F">
        <w:rPr>
          <w:rFonts w:ascii="Arial" w:hAnsi="Arial" w:cs="Arial"/>
          <w:szCs w:val="22"/>
        </w:rPr>
        <w:fldChar w:fldCharType="end"/>
      </w:r>
      <w:r>
        <w:rPr>
          <w:rFonts w:ascii="Arial" w:hAnsi="Arial" w:cs="Arial"/>
        </w:rPr>
        <w:t xml:space="preserve"> </w:t>
      </w:r>
      <w:r w:rsidRPr="00200378">
        <w:rPr>
          <w:rFonts w:ascii="Arial" w:hAnsi="Arial" w:cs="Arial"/>
          <w:b/>
        </w:rPr>
        <w:t>Le signataire</w:t>
      </w:r>
    </w:p>
    <w:p w:rsidR="0075318D" w:rsidRDefault="0075318D" w:rsidP="009E1AA5">
      <w:pPr>
        <w:tabs>
          <w:tab w:val="left" w:pos="851"/>
        </w:tabs>
        <w:ind w:left="851"/>
        <w:jc w:val="both"/>
        <w:rPr>
          <w:rFonts w:ascii="Arial" w:hAnsi="Arial" w:cs="Arial"/>
        </w:rPr>
      </w:pPr>
    </w:p>
    <w:p w:rsidR="009E1AA5" w:rsidRDefault="009E1AA5" w:rsidP="009E1AA5">
      <w:pPr>
        <w:tabs>
          <w:tab w:val="left" w:pos="851"/>
        </w:tabs>
        <w:spacing w:before="120"/>
        <w:ind w:left="1701"/>
        <w:jc w:val="both"/>
        <w:rPr>
          <w:rFonts w:ascii="Arial" w:hAnsi="Arial" w:cs="Arial"/>
          <w:i/>
          <w:sz w:val="18"/>
          <w:szCs w:val="18"/>
        </w:rPr>
      </w:pPr>
      <w:r w:rsidRPr="001140FE">
        <w:rPr>
          <w:b/>
        </w:rPr>
        <w:fldChar w:fldCharType="begin">
          <w:ffData>
            <w:name w:val=""/>
            <w:enabled/>
            <w:calcOnExit w:val="0"/>
            <w:checkBox>
              <w:size w:val="20"/>
              <w:default w:val="0"/>
            </w:checkBox>
          </w:ffData>
        </w:fldChar>
      </w:r>
      <w:r w:rsidRPr="001140FE">
        <w:rPr>
          <w:b/>
        </w:rPr>
        <w:instrText xml:space="preserve"> FORMCHECKBOX </w:instrText>
      </w:r>
      <w:r w:rsidR="002F2607">
        <w:rPr>
          <w:b/>
        </w:rPr>
      </w:r>
      <w:r w:rsidR="002F2607">
        <w:rPr>
          <w:b/>
        </w:rPr>
        <w:fldChar w:fldCharType="separate"/>
      </w:r>
      <w:r w:rsidRPr="001140FE">
        <w:rPr>
          <w:b/>
        </w:rPr>
        <w:fldChar w:fldCharType="end"/>
      </w:r>
      <w:r w:rsidRPr="001140FE">
        <w:rPr>
          <w:rFonts w:ascii="Arial" w:hAnsi="Arial" w:cs="Arial"/>
          <w:b/>
        </w:rPr>
        <w:t xml:space="preserve"> </w:t>
      </w:r>
      <w:proofErr w:type="gramStart"/>
      <w:r w:rsidRPr="001140FE">
        <w:rPr>
          <w:rFonts w:ascii="Arial" w:hAnsi="Arial" w:cs="Arial"/>
          <w:b/>
        </w:rPr>
        <w:t>s’engage</w:t>
      </w:r>
      <w:proofErr w:type="gramEnd"/>
      <w:r w:rsidRPr="001140FE">
        <w:rPr>
          <w:rFonts w:ascii="Arial" w:hAnsi="Arial" w:cs="Arial"/>
          <w:b/>
        </w:rPr>
        <w:t>, sur la base de son offre et pour son propre compte</w:t>
      </w:r>
      <w:r>
        <w:rPr>
          <w:rFonts w:ascii="Arial" w:hAnsi="Arial" w:cs="Arial"/>
        </w:rPr>
        <w:t> ;</w:t>
      </w:r>
    </w:p>
    <w:p w:rsidR="009E1AA5" w:rsidRDefault="009E1AA5" w:rsidP="009E1AA5">
      <w:pPr>
        <w:pStyle w:val="En-tte"/>
        <w:tabs>
          <w:tab w:val="clear" w:pos="4536"/>
          <w:tab w:val="clear" w:pos="9072"/>
          <w:tab w:val="left" w:pos="851"/>
        </w:tabs>
        <w:spacing w:before="60"/>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lastRenderedPageBreak/>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0" w:history="1">
        <w:r w:rsidRPr="00304F16">
          <w:rPr>
            <w:bCs/>
            <w:i w:val="0"/>
            <w:iCs w:val="0"/>
          </w:rPr>
          <w:t>ICD</w:t>
        </w:r>
      </w:hyperlink>
      <w:r w:rsidRPr="00304F16">
        <w:rPr>
          <w:bCs/>
          <w:i w:val="0"/>
          <w:iCs w:val="0"/>
          <w:sz w:val="20"/>
        </w:rPr>
        <w:t> :</w:t>
      </w:r>
    </w:p>
    <w:p w:rsidR="009E1AA5" w:rsidRPr="003350A7" w:rsidRDefault="001140FE" w:rsidP="001140FE">
      <w:pPr>
        <w:tabs>
          <w:tab w:val="left" w:pos="5697"/>
        </w:tabs>
        <w:spacing w:before="60"/>
        <w:jc w:val="both"/>
        <w:rPr>
          <w:rFonts w:ascii="Arial" w:hAnsi="Arial" w:cs="Arial"/>
          <w:spacing w:val="2"/>
          <w:highlight w:val="yellow"/>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9E1AA5" w:rsidRPr="009E1AA5" w:rsidRDefault="009E1AA5" w:rsidP="009E1AA5">
      <w:pPr>
        <w:tabs>
          <w:tab w:val="left" w:pos="5697"/>
        </w:tabs>
        <w:spacing w:before="60"/>
        <w:jc w:val="both"/>
        <w:rPr>
          <w:rFonts w:ascii="Arial" w:hAnsi="Arial" w:cs="Arial"/>
          <w:spacing w:val="2"/>
          <w:lang w:eastAsia="ar-SA"/>
        </w:rPr>
      </w:pP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t xml:space="preserve"> </w:t>
      </w:r>
    </w:p>
    <w:p w:rsidR="009E1AA5" w:rsidRDefault="009E1AA5" w:rsidP="009B45B9">
      <w:pPr>
        <w:tabs>
          <w:tab w:val="left" w:pos="851"/>
        </w:tabs>
        <w:ind w:left="1701"/>
        <w:jc w:val="both"/>
      </w:pPr>
    </w:p>
    <w:p w:rsidR="009B1CD0" w:rsidRDefault="001C6DB9"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2F2607">
        <w:fldChar w:fldCharType="separate"/>
      </w:r>
      <w:r>
        <w:fldChar w:fldCharType="end"/>
      </w:r>
      <w:r w:rsidR="009B1CD0">
        <w:rPr>
          <w:rFonts w:ascii="Arial" w:hAnsi="Arial" w:cs="Arial"/>
        </w:rPr>
        <w:t xml:space="preserve"> </w:t>
      </w:r>
      <w:proofErr w:type="gramStart"/>
      <w:r w:rsidR="009B1CD0" w:rsidRPr="001140FE">
        <w:rPr>
          <w:rFonts w:ascii="Arial" w:hAnsi="Arial" w:cs="Arial"/>
          <w:b/>
        </w:rPr>
        <w:t>engage</w:t>
      </w:r>
      <w:proofErr w:type="gramEnd"/>
      <w:r w:rsidR="009B1CD0" w:rsidRPr="001140FE">
        <w:rPr>
          <w:rFonts w:ascii="Arial" w:hAnsi="Arial" w:cs="Arial"/>
          <w:b/>
        </w:rPr>
        <w:t xml:space="preserve"> la société </w:t>
      </w:r>
      <w:r w:rsidR="009E1AA5" w:rsidRPr="001140FE">
        <w:rPr>
          <w:rFonts w:ascii="Arial" w:hAnsi="Arial" w:cs="Arial"/>
          <w:b/>
          <w:spacing w:val="2"/>
          <w:shd w:val="clear" w:color="auto" w:fill="CCFFFF"/>
          <w:lang w:eastAsia="ar-SA"/>
        </w:rPr>
        <w:t>…………..…………………………………</w:t>
      </w:r>
      <w:r w:rsidR="009B1CD0" w:rsidRPr="001140FE">
        <w:rPr>
          <w:rFonts w:ascii="Arial" w:hAnsi="Arial" w:cs="Arial"/>
          <w:b/>
        </w:rPr>
        <w:t xml:space="preserve"> </w:t>
      </w:r>
      <w:proofErr w:type="gramStart"/>
      <w:r w:rsidR="009B1CD0" w:rsidRPr="001140FE">
        <w:rPr>
          <w:rFonts w:ascii="Arial" w:hAnsi="Arial" w:cs="Arial"/>
          <w:b/>
        </w:rPr>
        <w:t>sur</w:t>
      </w:r>
      <w:proofErr w:type="gramEnd"/>
      <w:r w:rsidR="009B1CD0" w:rsidRPr="001140FE">
        <w:rPr>
          <w:rFonts w:ascii="Arial" w:hAnsi="Arial" w:cs="Arial"/>
          <w:b/>
        </w:rPr>
        <w:t xml:space="preserve"> la base de son offre</w:t>
      </w:r>
      <w:r w:rsidR="009B1CD0">
        <w:rPr>
          <w:rFonts w:ascii="Arial" w:hAnsi="Arial" w:cs="Arial"/>
        </w:rPr>
        <w:t> ;</w:t>
      </w:r>
    </w:p>
    <w:p w:rsidR="009E1AA5" w:rsidRPr="00A27DE3" w:rsidRDefault="009E1AA5" w:rsidP="009E1AA5">
      <w:pPr>
        <w:spacing w:before="120"/>
        <w:ind w:left="1985"/>
        <w:rPr>
          <w:rFonts w:ascii="Arial" w:hAnsi="Arial" w:cs="Arial"/>
          <w:sz w:val="22"/>
          <w:szCs w:val="22"/>
        </w:rPr>
      </w:pPr>
      <w:r w:rsidRPr="00AD288F">
        <w:rPr>
          <w:rFonts w:ascii="Arial" w:hAnsi="Arial" w:cs="Arial"/>
          <w:szCs w:val="22"/>
        </w:rPr>
        <w:t>Petite et Moyenne Entreprise (PME)</w:t>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2F2607">
        <w:fldChar w:fldCharType="separate"/>
      </w:r>
      <w:r>
        <w:fldChar w:fldCharType="end"/>
      </w:r>
      <w:r w:rsidRPr="00AD288F">
        <w:rPr>
          <w:rFonts w:ascii="Arial" w:hAnsi="Arial" w:cs="Arial"/>
          <w:szCs w:val="22"/>
        </w:rPr>
        <w:t xml:space="preserve"> OUI</w:t>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2F2607">
        <w:fldChar w:fldCharType="separate"/>
      </w:r>
      <w:r>
        <w:fldChar w:fldCharType="end"/>
      </w:r>
      <w:r w:rsidRPr="00AD288F">
        <w:rPr>
          <w:rFonts w:ascii="Arial" w:hAnsi="Arial" w:cs="Arial"/>
          <w:szCs w:val="22"/>
        </w:rPr>
        <w:t xml:space="preserve"> NON</w:t>
      </w:r>
    </w:p>
    <w:p w:rsidR="009E1AA5" w:rsidRDefault="009E1AA5" w:rsidP="009B45B9">
      <w:pPr>
        <w:tabs>
          <w:tab w:val="left" w:pos="851"/>
        </w:tabs>
        <w:ind w:left="1701"/>
        <w:jc w:val="both"/>
        <w:rPr>
          <w:rFonts w:ascii="Arial" w:hAnsi="Arial" w:cs="Arial"/>
          <w:i/>
          <w:sz w:val="18"/>
          <w:szCs w:val="18"/>
        </w:rPr>
      </w:pP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sociale de l’unité ou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1" w:history="1">
        <w:r w:rsidRPr="00304F16">
          <w:rPr>
            <w:bCs/>
            <w:i w:val="0"/>
            <w:iCs w:val="0"/>
          </w:rPr>
          <w:t>ICD</w:t>
        </w:r>
      </w:hyperlink>
      <w:r w:rsidRPr="00304F16">
        <w:rPr>
          <w:bCs/>
          <w:i w:val="0"/>
          <w:iCs w:val="0"/>
          <w:sz w:val="20"/>
        </w:rPr>
        <w:t> :</w:t>
      </w:r>
    </w:p>
    <w:p w:rsidR="008A191D" w:rsidRDefault="001140FE" w:rsidP="001140FE">
      <w:pPr>
        <w:keepNext/>
        <w:tabs>
          <w:tab w:val="left" w:pos="851"/>
        </w:tabs>
        <w:spacing w:before="120"/>
        <w:jc w:val="both"/>
        <w:outlineLvl w:val="8"/>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tabs>
          <w:tab w:val="left" w:pos="851"/>
        </w:tabs>
        <w:jc w:val="both"/>
        <w:rPr>
          <w:rFonts w:ascii="Arial" w:hAnsi="Arial" w:cs="Arial"/>
          <w:spacing w:val="2"/>
          <w:shd w:val="clear" w:color="auto" w:fill="CCFFFF"/>
          <w:lang w:eastAsia="ar-SA"/>
        </w:rPr>
      </w:pPr>
    </w:p>
    <w:p w:rsidR="001140FE" w:rsidRDefault="001140FE" w:rsidP="001140FE">
      <w:pPr>
        <w:tabs>
          <w:tab w:val="left" w:pos="851"/>
        </w:tabs>
        <w:jc w:val="both"/>
        <w:rPr>
          <w:rFonts w:ascii="Arial" w:hAnsi="Arial" w:cs="Arial"/>
        </w:rPr>
      </w:pPr>
    </w:p>
    <w:p w:rsidR="009B1CD0" w:rsidRDefault="00200378" w:rsidP="009B45B9">
      <w:pPr>
        <w:pStyle w:val="fcase1ertab"/>
        <w:tabs>
          <w:tab w:val="left" w:pos="851"/>
        </w:tabs>
        <w:spacing w:before="120"/>
        <w:ind w:left="851" w:firstLine="0"/>
        <w:rPr>
          <w:rFonts w:ascii="Arial" w:hAnsi="Arial" w:cs="Arial"/>
          <w:i/>
          <w:sz w:val="18"/>
          <w:szCs w:val="18"/>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2F2607">
        <w:rPr>
          <w:rFonts w:ascii="Arial" w:hAnsi="Arial" w:cs="Arial"/>
          <w:szCs w:val="22"/>
        </w:rPr>
      </w:r>
      <w:r w:rsidR="002F2607">
        <w:rPr>
          <w:rFonts w:ascii="Arial" w:hAnsi="Arial" w:cs="Arial"/>
          <w:szCs w:val="22"/>
        </w:rPr>
        <w:fldChar w:fldCharType="separate"/>
      </w:r>
      <w:r w:rsidRPr="00AD288F">
        <w:rPr>
          <w:rFonts w:ascii="Arial" w:hAnsi="Arial" w:cs="Arial"/>
          <w:szCs w:val="22"/>
        </w:rPr>
        <w:fldChar w:fldCharType="end"/>
      </w:r>
      <w:r w:rsidR="009B1CD0">
        <w:rPr>
          <w:rFonts w:ascii="Arial" w:hAnsi="Arial" w:cs="Arial"/>
        </w:rPr>
        <w:t xml:space="preserve"> </w:t>
      </w:r>
      <w:r w:rsidR="009B1CD0" w:rsidRPr="00D328AB">
        <w:rPr>
          <w:rFonts w:ascii="Arial" w:hAnsi="Arial" w:cs="Arial"/>
          <w:b/>
        </w:rPr>
        <w:t>L’ensemble des membres du groupement s’engagent, sur la base de l’offre du groupement</w:t>
      </w:r>
      <w:r w:rsidR="009B1CD0">
        <w:rPr>
          <w:rFonts w:ascii="Arial" w:hAnsi="Arial" w:cs="Arial"/>
        </w:rPr>
        <w:t> ;</w:t>
      </w:r>
    </w:p>
    <w:p w:rsidR="009B1CD0" w:rsidRDefault="009B1CD0" w:rsidP="009B45B9">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200378" w:rsidRDefault="009E1AA5" w:rsidP="00200378">
      <w:pPr>
        <w:tabs>
          <w:tab w:val="left" w:pos="851"/>
        </w:tabs>
        <w:spacing w:before="12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200378" w:rsidRDefault="009E1AA5" w:rsidP="00CB665D">
      <w:pPr>
        <w:tabs>
          <w:tab w:val="left" w:pos="851"/>
        </w:tabs>
        <w:spacing w:before="6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E1AA5" w:rsidRDefault="009E1AA5" w:rsidP="00CB665D">
      <w:pPr>
        <w:tabs>
          <w:tab w:val="left" w:pos="851"/>
        </w:tabs>
        <w:spacing w:before="60"/>
        <w:jc w:val="both"/>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2F2607" w:rsidRPr="006D0A40" w:rsidRDefault="002F2607" w:rsidP="002F2607">
      <w:pPr>
        <w:pStyle w:val="fcase1ertab"/>
        <w:tabs>
          <w:tab w:val="left" w:pos="851"/>
        </w:tabs>
        <w:ind w:left="0" w:firstLine="0"/>
        <w:rPr>
          <w:b/>
        </w:rPr>
      </w:pPr>
      <w:proofErr w:type="gramStart"/>
      <w:r w:rsidRPr="006D0A40">
        <w:rPr>
          <w:rFonts w:ascii="Arial" w:hAnsi="Arial" w:cs="Arial"/>
          <w:b/>
        </w:rPr>
        <w:lastRenderedPageBreak/>
        <w:t>à</w:t>
      </w:r>
      <w:proofErr w:type="gramEnd"/>
      <w:r w:rsidRPr="006D0A40">
        <w:rPr>
          <w:rFonts w:ascii="Arial" w:hAnsi="Arial" w:cs="Arial"/>
          <w:b/>
        </w:rPr>
        <w:t xml:space="preserve"> exécuter les prestations demandées :</w:t>
      </w:r>
    </w:p>
    <w:p w:rsidR="002F2607" w:rsidRDefault="002F2607" w:rsidP="002F2607">
      <w:pPr>
        <w:pStyle w:val="fcase1ertab"/>
        <w:tabs>
          <w:tab w:val="clear" w:pos="426"/>
          <w:tab w:val="left" w:pos="851"/>
        </w:tabs>
        <w:spacing w:before="120"/>
        <w:ind w:firstLine="142"/>
        <w:rPr>
          <w:rFonts w:ascii="Arial" w:hAnsi="Arial" w:cs="Arial"/>
        </w:rPr>
      </w:pPr>
      <w:r>
        <w:rPr>
          <w:rFonts w:ascii="Arial" w:hAnsi="Arial" w:cs="Arial"/>
          <w:szCs w:val="22"/>
        </w:rPr>
        <w:fldChar w:fldCharType="begin">
          <w:ffData>
            <w:name w:val="CaseACocher3"/>
            <w:enabled/>
            <w:calcOnExit w:val="0"/>
            <w:checkBox>
              <w:size w:val="26"/>
              <w:default w:val="1"/>
            </w:checkBox>
          </w:ffData>
        </w:fldChar>
      </w:r>
      <w:r>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Pr>
          <w:rFonts w:ascii="Arial" w:hAnsi="Arial" w:cs="Arial"/>
          <w:szCs w:val="22"/>
        </w:rPr>
        <w:fldChar w:fldCharType="end"/>
      </w:r>
      <w:r>
        <w:rPr>
          <w:rFonts w:ascii="Arial" w:hAnsi="Arial" w:cs="Arial"/>
        </w:rPr>
        <w:t xml:space="preserve"> </w:t>
      </w:r>
      <w:proofErr w:type="gramStart"/>
      <w:r>
        <w:rPr>
          <w:rFonts w:ascii="Arial" w:hAnsi="Arial" w:cs="Arial"/>
        </w:rPr>
        <w:t>à</w:t>
      </w:r>
      <w:proofErr w:type="gramEnd"/>
      <w:r>
        <w:rPr>
          <w:rFonts w:ascii="Arial" w:hAnsi="Arial" w:cs="Arial"/>
        </w:rPr>
        <w:t xml:space="preserve"> la survenance du besoin et après remise en concurrence.</w:t>
      </w:r>
    </w:p>
    <w:p w:rsidR="002F2607" w:rsidRDefault="002F2607" w:rsidP="002F2607">
      <w:pPr>
        <w:pStyle w:val="fcase1ertab"/>
        <w:tabs>
          <w:tab w:val="clear" w:pos="426"/>
          <w:tab w:val="left" w:pos="851"/>
        </w:tabs>
        <w:spacing w:before="120"/>
        <w:ind w:firstLine="142"/>
        <w:rPr>
          <w:rFonts w:ascii="Arial" w:hAnsi="Arial" w:cs="Arial"/>
        </w:rPr>
      </w:pPr>
      <w:r>
        <w:rPr>
          <w:rFonts w:ascii="Arial" w:hAnsi="Arial" w:cs="Arial"/>
          <w:szCs w:val="22"/>
        </w:rPr>
        <w:fldChar w:fldCharType="begin">
          <w:ffData>
            <w:name w:val="CaseACocher3"/>
            <w:enabled/>
            <w:calcOnExit w:val="0"/>
            <w:checkBox>
              <w:size w:val="26"/>
              <w:default w:val="1"/>
            </w:checkBox>
          </w:ffData>
        </w:fldChar>
      </w:r>
      <w:bookmarkStart w:id="0" w:name="CaseACocher3"/>
      <w:r>
        <w:rPr>
          <w:rFonts w:ascii="Arial" w:hAnsi="Arial" w:cs="Arial"/>
          <w:szCs w:val="22"/>
        </w:rPr>
        <w:instrText xml:space="preserve"> FORMCHECKBOX </w:instrText>
      </w:r>
      <w:r>
        <w:rPr>
          <w:rFonts w:ascii="Arial" w:hAnsi="Arial" w:cs="Arial"/>
          <w:szCs w:val="22"/>
        </w:rPr>
      </w:r>
      <w:r>
        <w:rPr>
          <w:rFonts w:ascii="Arial" w:hAnsi="Arial" w:cs="Arial"/>
          <w:szCs w:val="22"/>
        </w:rPr>
        <w:fldChar w:fldCharType="separate"/>
      </w:r>
      <w:r>
        <w:rPr>
          <w:rFonts w:ascii="Arial" w:hAnsi="Arial" w:cs="Arial"/>
          <w:szCs w:val="22"/>
        </w:rPr>
        <w:fldChar w:fldCharType="end"/>
      </w:r>
      <w:bookmarkEnd w:id="0"/>
      <w:r>
        <w:rPr>
          <w:rFonts w:ascii="Arial" w:hAnsi="Arial" w:cs="Arial"/>
        </w:rPr>
        <w:t xml:space="preserve"> </w:t>
      </w:r>
      <w:proofErr w:type="gramStart"/>
      <w:r>
        <w:rPr>
          <w:rFonts w:ascii="Arial" w:hAnsi="Arial" w:cs="Arial"/>
        </w:rPr>
        <w:t>dans</w:t>
      </w:r>
      <w:proofErr w:type="gramEnd"/>
      <w:r>
        <w:rPr>
          <w:rFonts w:ascii="Arial" w:hAnsi="Arial" w:cs="Arial"/>
        </w:rPr>
        <w:t xml:space="preserve"> le respect des prix plafonds indiqués dans les bordereaux des prix unitaires dûment complétés par le soumissionnaire.</w:t>
      </w:r>
    </w:p>
    <w:p w:rsidR="000D6EA5" w:rsidRDefault="000D6EA5" w:rsidP="009B45B9">
      <w:pPr>
        <w:tabs>
          <w:tab w:val="left" w:pos="851"/>
          <w:tab w:val="left" w:pos="6237"/>
        </w:tabs>
        <w:rPr>
          <w:rFonts w:ascii="Arial" w:hAnsi="Arial" w:cs="Arial"/>
        </w:rPr>
      </w:pPr>
      <w:bookmarkStart w:id="1" w:name="_GoBack"/>
      <w:bookmarkEnd w:id="1"/>
    </w:p>
    <w:p w:rsidR="000D6EA5" w:rsidRDefault="000D6EA5" w:rsidP="009B45B9">
      <w:pPr>
        <w:tabs>
          <w:tab w:val="left" w:pos="851"/>
          <w:tab w:val="left" w:pos="6237"/>
        </w:tabs>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2F2607">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2F2607">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837786">
      <w:pPr>
        <w:tabs>
          <w:tab w:val="left" w:pos="851"/>
        </w:tabs>
        <w:spacing w:before="120" w:after="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Tr="006D2F39">
        <w:trPr>
          <w:trHeight w:val="650"/>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200378">
        <w:trPr>
          <w:trHeight w:val="877"/>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200378">
        <w:trPr>
          <w:trHeight w:val="888"/>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200378">
        <w:trPr>
          <w:trHeight w:val="874"/>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75318D"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75318D"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837786" w:rsidRDefault="00837786"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756918" w:rsidRDefault="00756918" w:rsidP="0075691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75318D">
        <w:rPr>
          <w:rFonts w:ascii="Arial" w:hAnsi="Arial" w:cs="Arial"/>
          <w:i/>
          <w:sz w:val="18"/>
          <w:szCs w:val="18"/>
        </w:rPr>
        <w:t>(</w:t>
      </w:r>
      <w:hyperlink r:id="rId12" w:history="1">
        <w:r w:rsidR="0075318D" w:rsidRPr="009D661E">
          <w:rPr>
            <w:rStyle w:val="Lienhypertexte"/>
            <w:rFonts w:ascii="Arial" w:hAnsi="Arial" w:cs="Arial"/>
            <w:i/>
            <w:sz w:val="18"/>
            <w:szCs w:val="18"/>
          </w:rPr>
          <w:t>article R. 2191-3</w:t>
        </w:r>
      </w:hyperlink>
      <w:r w:rsidR="0075318D">
        <w:rPr>
          <w:rFonts w:ascii="Arial" w:hAnsi="Arial" w:cs="Arial"/>
          <w:i/>
          <w:sz w:val="18"/>
          <w:szCs w:val="18"/>
        </w:rPr>
        <w:t xml:space="preserve"> ou </w:t>
      </w:r>
      <w:hyperlink r:id="rId13" w:history="1">
        <w:r w:rsidR="0075318D" w:rsidRPr="009D661E">
          <w:rPr>
            <w:rStyle w:val="Lienhypertexte"/>
            <w:rFonts w:ascii="Arial" w:hAnsi="Arial" w:cs="Arial"/>
            <w:i/>
            <w:sz w:val="18"/>
            <w:szCs w:val="18"/>
          </w:rPr>
          <w:t>article R. 2391-1</w:t>
        </w:r>
      </w:hyperlink>
      <w:r w:rsidR="0075318D">
        <w:rPr>
          <w:rFonts w:ascii="Arial" w:hAnsi="Arial" w:cs="Arial"/>
          <w:i/>
          <w:sz w:val="18"/>
          <w:szCs w:val="18"/>
        </w:rPr>
        <w:t xml:space="preserve"> du code de la commande publiqu</w:t>
      </w:r>
      <w:r w:rsidR="0075318D" w:rsidRPr="0075318D">
        <w:rPr>
          <w:rFonts w:ascii="Arial" w:hAnsi="Arial" w:cs="Arial"/>
          <w:i/>
          <w:sz w:val="18"/>
          <w:szCs w:val="18"/>
        </w:rPr>
        <w:t xml:space="preserve">e) </w:t>
      </w:r>
      <w:r w:rsidRPr="0075318D">
        <w:rPr>
          <w:rFonts w:ascii="Arial" w:hAnsi="Arial" w:cs="Arial"/>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w:t>
      </w:r>
      <w:r w:rsidR="00F70038">
        <w:t>e au bénéfice de l'avance :</w:t>
      </w:r>
      <w:r w:rsidR="00F70038">
        <w:tab/>
      </w:r>
      <w:r w:rsidR="00F70038">
        <w:tab/>
      </w:r>
      <w:r w:rsidR="00FF00B4">
        <w:tab/>
      </w:r>
      <w:r w:rsidR="001C6DB9">
        <w:fldChar w:fldCharType="begin">
          <w:ffData>
            <w:name w:val=""/>
            <w:enabled/>
            <w:calcOnExit w:val="0"/>
            <w:checkBox>
              <w:size w:val="20"/>
              <w:default w:val="0"/>
            </w:checkBox>
          </w:ffData>
        </w:fldChar>
      </w:r>
      <w:r w:rsidR="007D7A65">
        <w:instrText xml:space="preserve"> FORMCHECKBOX </w:instrText>
      </w:r>
      <w:r w:rsidR="002F2607">
        <w:fldChar w:fldCharType="separate"/>
      </w:r>
      <w:r w:rsidR="001C6DB9">
        <w:fldChar w:fldCharType="end"/>
      </w:r>
      <w:r w:rsidR="00F70038">
        <w:tab/>
        <w:t>NON</w:t>
      </w:r>
      <w:r w:rsidR="00F70038">
        <w:tab/>
      </w:r>
      <w:r>
        <w:tab/>
      </w:r>
      <w:r w:rsidR="001C6DB9">
        <w:fldChar w:fldCharType="begin">
          <w:ffData>
            <w:name w:val=""/>
            <w:enabled/>
            <w:calcOnExit w:val="0"/>
            <w:checkBox>
              <w:size w:val="20"/>
              <w:default w:val="0"/>
            </w:checkBox>
          </w:ffData>
        </w:fldChar>
      </w:r>
      <w:r w:rsidR="007D7A65">
        <w:instrText xml:space="preserve"> FORMCHECKBOX </w:instrText>
      </w:r>
      <w:r w:rsidR="002F2607">
        <w:fldChar w:fldCharType="separate"/>
      </w:r>
      <w:r w:rsidR="001C6DB9">
        <w:fldChar w:fldCharType="end"/>
      </w:r>
      <w:r>
        <w:tab/>
        <w:t>OUI</w:t>
      </w:r>
    </w:p>
    <w:p w:rsidR="006D2F39" w:rsidRDefault="006D2F39" w:rsidP="006D2F39">
      <w:pPr>
        <w:tabs>
          <w:tab w:val="left" w:pos="851"/>
        </w:tabs>
        <w:spacing w:before="60"/>
        <w:rPr>
          <w:rFonts w:ascii="Arial" w:hAnsi="Arial" w:cs="Arial"/>
          <w:b/>
        </w:rPr>
      </w:pPr>
      <w:r>
        <w:rPr>
          <w:rFonts w:ascii="Arial" w:hAnsi="Arial" w:cs="Arial"/>
          <w:i/>
          <w:sz w:val="18"/>
          <w:szCs w:val="18"/>
        </w:rPr>
        <w:t>(Cocher la case correspondante. Si aucune case n’est cochée, il sera considéré que le titulaire renonce au bénéfice de l’avance)</w:t>
      </w:r>
    </w:p>
    <w:p w:rsidR="009B1CD0" w:rsidRDefault="009B1CD0" w:rsidP="009B45B9">
      <w:pPr>
        <w:tabs>
          <w:tab w:val="left" w:pos="426"/>
          <w:tab w:val="left" w:pos="851"/>
        </w:tabs>
        <w:jc w:val="both"/>
        <w:rPr>
          <w:rFonts w:ascii="Arial" w:hAnsi="Arial" w:cs="Arial"/>
          <w:b/>
        </w:rPr>
      </w:pPr>
    </w:p>
    <w:p w:rsidR="006D2F39" w:rsidRPr="006D2F39" w:rsidRDefault="006D2F39" w:rsidP="009B45B9">
      <w:pPr>
        <w:pStyle w:val="Titre4"/>
        <w:tabs>
          <w:tab w:val="clear" w:pos="4111"/>
          <w:tab w:val="left" w:pos="426"/>
          <w:tab w:val="left" w:pos="851"/>
        </w:tabs>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Pr="00F72E51">
        <w:rPr>
          <w:sz w:val="22"/>
          <w:szCs w:val="22"/>
        </w:rPr>
        <w:t>de l’accord-cadre :</w:t>
      </w:r>
    </w:p>
    <w:p w:rsidR="009B1CD0" w:rsidRDefault="009B1CD0" w:rsidP="009B45B9">
      <w:pPr>
        <w:tabs>
          <w:tab w:val="left" w:pos="576"/>
          <w:tab w:val="left" w:pos="851"/>
        </w:tabs>
        <w:jc w:val="both"/>
        <w:rPr>
          <w:rFonts w:ascii="Arial" w:hAnsi="Arial" w:cs="Arial"/>
        </w:rPr>
      </w:pPr>
    </w:p>
    <w:p w:rsidR="0075318D" w:rsidRDefault="0075318D" w:rsidP="0075318D">
      <w:pPr>
        <w:tabs>
          <w:tab w:val="left" w:pos="576"/>
          <w:tab w:val="left" w:pos="851"/>
        </w:tabs>
        <w:jc w:val="both"/>
        <w:rPr>
          <w:rFonts w:ascii="Arial" w:hAnsi="Arial" w:cs="Arial"/>
          <w:i/>
          <w:sz w:val="18"/>
          <w:szCs w:val="18"/>
        </w:rPr>
      </w:pPr>
      <w:r>
        <w:rPr>
          <w:rFonts w:ascii="Arial" w:hAnsi="Arial" w:cs="Arial"/>
        </w:rPr>
        <w:t>La durée d’exécution du marché public est de 12 mois à compter de la date de début d’exécution prévue par le marché public (1</w:t>
      </w:r>
      <w:r w:rsidRPr="0075318D">
        <w:rPr>
          <w:rFonts w:ascii="Arial" w:hAnsi="Arial" w:cs="Arial"/>
          <w:vertAlign w:val="superscript"/>
        </w:rPr>
        <w:t>er</w:t>
      </w:r>
      <w:r>
        <w:rPr>
          <w:rFonts w:ascii="Arial" w:hAnsi="Arial" w:cs="Arial"/>
        </w:rPr>
        <w:t xml:space="preserve"> janvier 2026) ou à la date de notification si celle-ci est postérieure au 1</w:t>
      </w:r>
      <w:r w:rsidRPr="0075318D">
        <w:rPr>
          <w:rFonts w:ascii="Arial" w:hAnsi="Arial" w:cs="Arial"/>
          <w:vertAlign w:val="superscript"/>
        </w:rPr>
        <w:t>er</w:t>
      </w:r>
      <w:r>
        <w:rPr>
          <w:rFonts w:ascii="Arial" w:hAnsi="Arial" w:cs="Arial"/>
        </w:rPr>
        <w:t xml:space="preserve"> janvier 2026. </w:t>
      </w:r>
    </w:p>
    <w:p w:rsidR="0075318D" w:rsidRDefault="0075318D"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L’accord cadre est reconductible :</w:t>
      </w:r>
      <w:r w:rsidR="00F70038">
        <w:tab/>
      </w:r>
      <w:r w:rsidR="001C6DB9">
        <w:fldChar w:fldCharType="begin">
          <w:ffData>
            <w:name w:val=""/>
            <w:enabled/>
            <w:calcOnExit w:val="0"/>
            <w:checkBox>
              <w:size w:val="20"/>
              <w:default w:val="0"/>
            </w:checkBox>
          </w:ffData>
        </w:fldChar>
      </w:r>
      <w:r w:rsidR="007D7A65">
        <w:instrText xml:space="preserve"> FORMCHECKBOX </w:instrText>
      </w:r>
      <w:r w:rsidR="002F2607">
        <w:fldChar w:fldCharType="separate"/>
      </w:r>
      <w:r w:rsidR="001C6DB9">
        <w:fldChar w:fldCharType="end"/>
      </w:r>
      <w:r>
        <w:tab/>
        <w:t>NO</w:t>
      </w:r>
      <w:r w:rsidR="00F70038">
        <w:t>N</w:t>
      </w:r>
      <w:r w:rsidR="00F70038">
        <w:tab/>
      </w:r>
      <w:r>
        <w:tab/>
      </w:r>
      <w:r w:rsidR="001C6DB9">
        <w:fldChar w:fldCharType="begin">
          <w:ffData>
            <w:name w:val=""/>
            <w:enabled/>
            <w:calcOnExit w:val="0"/>
            <w:checkBox>
              <w:size w:val="20"/>
              <w:default w:val="1"/>
            </w:checkBox>
          </w:ffData>
        </w:fldChar>
      </w:r>
      <w:r w:rsidR="00F72AFA">
        <w:instrText xml:space="preserve"> FORMCHECKBOX </w:instrText>
      </w:r>
      <w:r w:rsidR="002F2607">
        <w:fldChar w:fldCharType="separate"/>
      </w:r>
      <w:r w:rsidR="001C6DB9">
        <w:fldChar w:fldCharType="end"/>
      </w:r>
      <w:r>
        <w:tab/>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1140FE">
        <w:rPr>
          <w:rFonts w:ascii="Arial" w:hAnsi="Arial" w:cs="Arial"/>
        </w:rPr>
        <w:t>trois</w:t>
      </w:r>
      <w:r w:rsidR="00262B58">
        <w:rPr>
          <w:rFonts w:ascii="Arial" w:hAnsi="Arial" w:cs="Arial"/>
        </w:rPr>
        <w:t xml:space="preserve"> (</w:t>
      </w:r>
      <w:r w:rsidR="001140FE">
        <w:rPr>
          <w:rFonts w:ascii="Arial" w:hAnsi="Arial" w:cs="Arial"/>
        </w:rPr>
        <w:t>3</w:t>
      </w:r>
      <w:r w:rsidR="00262B58">
        <w:rPr>
          <w:rFonts w:ascii="Arial" w:hAnsi="Arial" w:cs="Arial"/>
        </w:rPr>
        <w:t>)</w:t>
      </w:r>
    </w:p>
    <w:p w:rsidR="00837786" w:rsidRPr="0075318D" w:rsidRDefault="009B1CD0" w:rsidP="0075318D">
      <w:pPr>
        <w:numPr>
          <w:ilvl w:val="0"/>
          <w:numId w:val="2"/>
        </w:numPr>
        <w:tabs>
          <w:tab w:val="left" w:pos="426"/>
          <w:tab w:val="left" w:pos="851"/>
        </w:tabs>
        <w:spacing w:before="120" w:after="480"/>
        <w:ind w:left="924" w:hanging="357"/>
        <w:jc w:val="both"/>
        <w:rPr>
          <w:rFonts w:ascii="Arial" w:hAnsi="Arial" w:cs="Arial"/>
          <w:b/>
        </w:rPr>
      </w:pPr>
      <w:r>
        <w:rPr>
          <w:rFonts w:ascii="Arial" w:hAnsi="Arial" w:cs="Arial"/>
        </w:rPr>
        <w:t>Durée des recondu</w:t>
      </w:r>
      <w:r w:rsidR="0075318D">
        <w:rPr>
          <w:rFonts w:ascii="Arial" w:hAnsi="Arial" w:cs="Arial"/>
        </w:rPr>
        <w:t>c</w:t>
      </w:r>
      <w:r>
        <w:rPr>
          <w:rFonts w:ascii="Arial" w:hAnsi="Arial" w:cs="Arial"/>
        </w:rPr>
        <w:t xml:space="preserve">tions : </w:t>
      </w:r>
      <w:r w:rsidR="00262B58">
        <w:rPr>
          <w:rFonts w:ascii="Arial" w:hAnsi="Arial" w:cs="Arial"/>
        </w:rPr>
        <w:t>douze (12)</w:t>
      </w:r>
      <w:r w:rsidR="00C76C36">
        <w:rPr>
          <w:rFonts w:ascii="Arial" w:hAnsi="Arial" w:cs="Arial"/>
        </w:rPr>
        <w:t xml:space="preserve"> mois</w:t>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D328AB">
        <w:tc>
          <w:tcPr>
            <w:tcW w:w="10419" w:type="dxa"/>
            <w:shd w:val="clear" w:color="auto" w:fill="66CCFF"/>
          </w:tcPr>
          <w:p w:rsidR="009B1CD0" w:rsidRDefault="00D328AB" w:rsidP="00200378">
            <w:pPr>
              <w:tabs>
                <w:tab w:val="left" w:pos="-142"/>
                <w:tab w:val="left" w:pos="851"/>
                <w:tab w:val="left" w:pos="4111"/>
              </w:tabs>
              <w:jc w:val="both"/>
            </w:pPr>
            <w:r>
              <w:rPr>
                <w:rFonts w:ascii="Arial" w:hAnsi="Arial" w:cs="Arial"/>
                <w:b/>
              </w:rPr>
              <w:lastRenderedPageBreak/>
              <w:br w:type="page"/>
            </w:r>
            <w:r w:rsidR="009B1CD0">
              <w:rPr>
                <w:rFonts w:ascii="Arial" w:hAnsi="Arial" w:cs="Arial"/>
                <w:b/>
                <w:bCs/>
                <w:sz w:val="22"/>
                <w:szCs w:val="22"/>
              </w:rPr>
              <w:t xml:space="preserve">C - Signature </w:t>
            </w:r>
            <w:r w:rsidR="00660727">
              <w:rPr>
                <w:rFonts w:ascii="Arial" w:hAnsi="Arial" w:cs="Arial"/>
                <w:b/>
                <w:bCs/>
                <w:sz w:val="22"/>
                <w:szCs w:val="22"/>
              </w:rPr>
              <w:t>de l’accord-cadre</w:t>
            </w:r>
            <w:r w:rsidR="009B1CD0">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sidR="009B1CD0">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830"/>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657638">
      <w:pPr>
        <w:tabs>
          <w:tab w:val="left" w:pos="851"/>
        </w:tabs>
        <w:spacing w:before="60"/>
        <w:jc w:val="both"/>
        <w:rPr>
          <w:rFonts w:ascii="Arial" w:hAnsi="Arial" w:cs="Arial"/>
          <w:sz w:val="18"/>
          <w:szCs w:val="18"/>
        </w:rPr>
      </w:pPr>
      <w:r>
        <w:rPr>
          <w:rFonts w:ascii="Arial" w:hAnsi="Arial" w:cs="Arial"/>
          <w:sz w:val="18"/>
          <w:szCs w:val="18"/>
        </w:rPr>
        <w:t>(*) Le signataire doit avoir le pouvoir d’engager la personne qu’il représente.</w:t>
      </w:r>
    </w:p>
    <w:p w:rsidR="008A191D" w:rsidRDefault="008A191D"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r w:rsidR="006C429B" w:rsidRPr="009B45B9">
        <w:rPr>
          <w:rFonts w:ascii="Arial" w:hAnsi="Arial" w:cs="Arial"/>
          <w:i/>
          <w:sz w:val="18"/>
          <w:szCs w:val="18"/>
        </w:rPr>
        <w:t xml:space="preserve">article </w:t>
      </w:r>
      <w:r w:rsidR="006C429B">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1140FE" w:rsidRDefault="00200378" w:rsidP="001140FE">
      <w:pPr>
        <w:tabs>
          <w:tab w:val="left" w:pos="5711"/>
        </w:tabs>
        <w:jc w:val="both"/>
        <w:rPr>
          <w:rFonts w:ascii="Arial" w:hAnsi="Arial" w:cs="Arial"/>
          <w:spacing w:val="2"/>
          <w:lang w:eastAsia="ar-SA"/>
        </w:rPr>
      </w:pPr>
      <w:r w:rsidRPr="003350A7">
        <w:rPr>
          <w:rFonts w:ascii="Arial" w:hAnsi="Arial" w:cs="Arial"/>
          <w:spacing w:val="2"/>
          <w:lang w:eastAsia="ar-SA"/>
        </w:rPr>
        <w:t>Nom comme</w:t>
      </w:r>
      <w:r>
        <w:rPr>
          <w:rFonts w:ascii="Arial" w:hAnsi="Arial" w:cs="Arial"/>
          <w:spacing w:val="2"/>
          <w:lang w:eastAsia="ar-SA"/>
        </w:rPr>
        <w:t>rcial et dénomination sociale du mandataire</w:t>
      </w:r>
      <w:r w:rsidRPr="003350A7">
        <w:rPr>
          <w:rFonts w:ascii="Arial" w:hAnsi="Arial" w:cs="Arial"/>
          <w:spacing w:val="2"/>
          <w:lang w:eastAsia="ar-SA"/>
        </w:rPr>
        <w:t> :</w:t>
      </w:r>
      <w:r>
        <w:rPr>
          <w:rFonts w:ascii="Arial" w:hAnsi="Arial" w:cs="Arial"/>
          <w:spacing w:val="2"/>
          <w:lang w:eastAsia="ar-SA"/>
        </w:rPr>
        <w:tab/>
      </w:r>
      <w:r w:rsidRPr="003350A7">
        <w:rPr>
          <w:rFonts w:ascii="Arial" w:hAnsi="Arial" w:cs="Arial"/>
          <w:spacing w:val="2"/>
          <w:lang w:eastAsia="ar-SA"/>
        </w:rPr>
        <w:t xml:space="preserve"> </w:t>
      </w:r>
    </w:p>
    <w:p w:rsidR="001140FE" w:rsidRDefault="001140FE" w:rsidP="001140FE">
      <w:pPr>
        <w:keepNext/>
        <w:spacing w:before="12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200378">
      <w:pPr>
        <w:tabs>
          <w:tab w:val="left" w:pos="1276"/>
        </w:tabs>
        <w:jc w:val="both"/>
        <w:rPr>
          <w:rFonts w:ascii="Arial" w:hAnsi="Arial" w:cs="Arial"/>
          <w:spacing w:val="2"/>
          <w:lang w:eastAsia="ar-SA"/>
        </w:rPr>
      </w:pPr>
    </w:p>
    <w:p w:rsidR="001140FE" w:rsidRDefault="00200378" w:rsidP="00200378">
      <w:pPr>
        <w:tabs>
          <w:tab w:val="left" w:pos="1276"/>
        </w:tabs>
        <w:jc w:val="both"/>
        <w:rPr>
          <w:rFonts w:ascii="Arial" w:hAnsi="Arial" w:cs="Arial"/>
          <w:spacing w:val="2"/>
          <w:lang w:eastAsia="ar-SA"/>
        </w:rPr>
      </w:pPr>
      <w:r w:rsidRPr="003350A7">
        <w:rPr>
          <w:rFonts w:ascii="Arial" w:hAnsi="Arial" w:cs="Arial"/>
          <w:spacing w:val="2"/>
          <w:lang w:eastAsia="ar-SA"/>
        </w:rPr>
        <w:t>Adresse </w:t>
      </w:r>
      <w:r w:rsidR="001140FE">
        <w:rPr>
          <w:rFonts w:ascii="Arial" w:hAnsi="Arial" w:cs="Arial"/>
          <w:spacing w:val="2"/>
          <w:lang w:eastAsia="ar-SA"/>
        </w:rPr>
        <w:t xml:space="preserve">postale </w:t>
      </w:r>
      <w:r>
        <w:rPr>
          <w:rFonts w:ascii="Arial" w:hAnsi="Arial" w:cs="Arial"/>
          <w:spacing w:val="2"/>
          <w:lang w:eastAsia="ar-SA"/>
        </w:rPr>
        <w:t>du mandataire</w:t>
      </w:r>
      <w:r>
        <w:rPr>
          <w:rFonts w:ascii="Arial" w:hAnsi="Arial" w:cs="Arial"/>
          <w:spacing w:val="2"/>
          <w:lang w:eastAsia="ar-SA"/>
        </w:rPr>
        <w:tab/>
        <w:t xml:space="preserve"> </w:t>
      </w:r>
      <w:r w:rsidRPr="003350A7">
        <w:rPr>
          <w:rFonts w:ascii="Arial" w:hAnsi="Arial" w:cs="Arial"/>
          <w:spacing w:val="2"/>
          <w:lang w:eastAsia="ar-SA"/>
        </w:rPr>
        <w:t>:</w:t>
      </w:r>
      <w:r w:rsidRPr="003350A7">
        <w:rPr>
          <w:rFonts w:ascii="Arial" w:hAnsi="Arial" w:cs="Arial"/>
          <w:spacing w:val="2"/>
          <w:lang w:eastAsia="ar-SA"/>
        </w:rPr>
        <w:tab/>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8A191D">
      <w:pPr>
        <w:pStyle w:val="fcase1ertab"/>
        <w:tabs>
          <w:tab w:val="clear" w:pos="426"/>
          <w:tab w:val="left" w:pos="851"/>
        </w:tabs>
        <w:spacing w:before="24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2F2607">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2F2607">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2F2607">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2F2607">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2F2607">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2F2607">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2F2607">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2F2607">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2F2607">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2F2607">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70038" w:rsidRDefault="00F70038"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8A191D" w:rsidRDefault="008A191D" w:rsidP="009B45B9">
      <w:pPr>
        <w:tabs>
          <w:tab w:val="left" w:pos="851"/>
        </w:tabs>
        <w:ind w:left="1134" w:hanging="850"/>
        <w:rPr>
          <w:rFonts w:ascii="Arial" w:hAnsi="Arial" w:cs="Arial"/>
          <w:i/>
          <w:sz w:val="18"/>
          <w:szCs w:val="18"/>
        </w:rPr>
      </w:pPr>
    </w:p>
    <w:p w:rsidR="001553F3" w:rsidRDefault="001553F3" w:rsidP="009B45B9">
      <w:pPr>
        <w:tabs>
          <w:tab w:val="left" w:pos="851"/>
        </w:tabs>
        <w:ind w:left="1134" w:hanging="850"/>
        <w:rPr>
          <w:rFonts w:ascii="Arial" w:hAnsi="Arial" w:cs="Arial"/>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8A191D" w:rsidP="00B054DA">
            <w:pPr>
              <w:tabs>
                <w:tab w:val="left" w:pos="851"/>
              </w:tabs>
              <w:jc w:val="center"/>
              <w:rPr>
                <w:rFonts w:ascii="Arial" w:hAnsi="Arial" w:cs="Arial"/>
                <w:b/>
                <w:bCs/>
              </w:rPr>
            </w:pPr>
            <w:r>
              <w:rPr>
                <w:rFonts w:ascii="Arial" w:hAnsi="Arial" w:cs="Arial"/>
              </w:rPr>
              <w:lastRenderedPageBreak/>
              <w:br w:type="page"/>
            </w:r>
            <w:r w:rsidR="00332B12">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708"/>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4"/>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200378">
        <w:trPr>
          <w:trHeight w:val="818"/>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3"/>
        </w:trPr>
        <w:tc>
          <w:tcPr>
            <w:tcW w:w="464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1848C4" w:rsidRDefault="001848C4" w:rsidP="001848C4">
      <w:pPr>
        <w:pStyle w:val="Titre1"/>
        <w:tabs>
          <w:tab w:val="left" w:pos="238"/>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eastAsia="Arial" w:hAnsi="Arial" w:cs="Arial"/>
          <w:spacing w:val="-10"/>
        </w:rPr>
        <w:tab/>
      </w:r>
      <w:r>
        <w:rPr>
          <w:rFonts w:ascii="Arial" w:hAnsi="Arial" w:cs="Arial"/>
          <w:b w:val="0"/>
          <w:bCs/>
          <w:iCs/>
        </w:rPr>
        <w:t>Désignation de l’acheteur :</w:t>
      </w:r>
    </w:p>
    <w:p w:rsidR="001848C4" w:rsidRDefault="001848C4" w:rsidP="001848C4">
      <w:pPr>
        <w:pStyle w:val="Titre1"/>
        <w:numPr>
          <w:ilvl w:val="0"/>
          <w:numId w:val="0"/>
        </w:numPr>
        <w:tabs>
          <w:tab w:val="left" w:pos="851"/>
        </w:tabs>
        <w:ind w:left="567"/>
        <w:jc w:val="both"/>
        <w:rPr>
          <w:rFonts w:ascii="Arial" w:hAnsi="Arial" w:cs="Arial"/>
          <w:b w:val="0"/>
          <w:bCs/>
          <w:i/>
          <w:iCs/>
          <w:sz w:val="18"/>
          <w:szCs w:val="18"/>
        </w:rPr>
      </w:pPr>
    </w:p>
    <w:p w:rsidR="001848C4" w:rsidRPr="00021621" w:rsidRDefault="001848C4" w:rsidP="001848C4">
      <w:pPr>
        <w:tabs>
          <w:tab w:val="left" w:pos="851"/>
        </w:tabs>
        <w:jc w:val="both"/>
        <w:rPr>
          <w:rFonts w:ascii="Arial" w:hAnsi="Arial" w:cs="Arial"/>
          <w:b/>
        </w:rPr>
      </w:pPr>
      <w:r>
        <w:rPr>
          <w:rFonts w:ascii="Arial" w:hAnsi="Arial" w:cs="Arial"/>
          <w:b/>
        </w:rPr>
        <w:t>La Délégation Centre Est du CNRS</w:t>
      </w:r>
    </w:p>
    <w:p w:rsidR="001848C4" w:rsidRDefault="001848C4" w:rsidP="001848C4">
      <w:pPr>
        <w:tabs>
          <w:tab w:val="left" w:pos="851"/>
        </w:tabs>
        <w:jc w:val="both"/>
        <w:rPr>
          <w:rFonts w:ascii="Arial" w:hAnsi="Arial" w:cs="Arial"/>
        </w:rPr>
      </w:pPr>
      <w:r>
        <w:rPr>
          <w:rFonts w:ascii="Arial" w:hAnsi="Arial" w:cs="Arial"/>
        </w:rPr>
        <w:t xml:space="preserve">17, rue Notre Dame des Pauvres </w:t>
      </w:r>
    </w:p>
    <w:p w:rsidR="001848C4" w:rsidRDefault="001848C4" w:rsidP="001848C4">
      <w:pPr>
        <w:tabs>
          <w:tab w:val="left" w:pos="851"/>
        </w:tabs>
        <w:jc w:val="both"/>
        <w:rPr>
          <w:rFonts w:ascii="Arial" w:hAnsi="Arial" w:cs="Arial"/>
        </w:rPr>
      </w:pPr>
      <w:r>
        <w:rPr>
          <w:rFonts w:ascii="Arial" w:hAnsi="Arial" w:cs="Arial"/>
        </w:rPr>
        <w:t>BP 10075</w:t>
      </w:r>
    </w:p>
    <w:p w:rsidR="001848C4" w:rsidRDefault="001848C4" w:rsidP="001848C4">
      <w:pPr>
        <w:tabs>
          <w:tab w:val="left" w:pos="851"/>
        </w:tabs>
        <w:jc w:val="both"/>
        <w:rPr>
          <w:rFonts w:ascii="Arial" w:hAnsi="Arial" w:cs="Arial"/>
        </w:rPr>
      </w:pPr>
      <w:r>
        <w:rPr>
          <w:rFonts w:ascii="Arial" w:hAnsi="Arial" w:cs="Arial"/>
        </w:rPr>
        <w:t>54 519 VANDOEUVRE-LES-NANCY</w:t>
      </w:r>
      <w:r>
        <w:rPr>
          <w:rFonts w:ascii="Arial" w:hAnsi="Arial" w:cs="Arial"/>
        </w:rPr>
        <w:tab/>
      </w:r>
    </w:p>
    <w:p w:rsidR="001848C4" w:rsidRDefault="001848C4" w:rsidP="001848C4">
      <w:pPr>
        <w:pStyle w:val="En-tte"/>
        <w:tabs>
          <w:tab w:val="clear" w:pos="4536"/>
          <w:tab w:val="clear" w:pos="9072"/>
          <w:tab w:val="left" w:pos="4334"/>
        </w:tabs>
        <w:jc w:val="both"/>
        <w:rPr>
          <w:rFonts w:ascii="Arial" w:hAnsi="Arial" w:cs="Arial"/>
        </w:rPr>
      </w:pPr>
      <w:r>
        <w:rPr>
          <w:rFonts w:ascii="Arial" w:hAnsi="Arial" w:cs="Arial"/>
        </w:rPr>
        <w:tab/>
      </w:r>
    </w:p>
    <w:p w:rsidR="001848C4" w:rsidRDefault="001848C4" w:rsidP="001848C4">
      <w:pPr>
        <w:tabs>
          <w:tab w:val="left" w:pos="238"/>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eastAsia="Arial" w:hAnsi="Arial" w:cs="Arial"/>
          <w:b/>
          <w:spacing w:val="-10"/>
        </w:rPr>
        <w:tab/>
      </w:r>
      <w:r>
        <w:rPr>
          <w:rFonts w:ascii="Arial" w:hAnsi="Arial" w:cs="Arial"/>
        </w:rPr>
        <w:t>Nom, prénom, qualité du signataire du marché ou de l’accord-cadre :</w:t>
      </w:r>
    </w:p>
    <w:p w:rsidR="001848C4" w:rsidRDefault="001848C4" w:rsidP="001848C4">
      <w:pPr>
        <w:tabs>
          <w:tab w:val="left" w:pos="851"/>
        </w:tabs>
        <w:jc w:val="both"/>
        <w:rPr>
          <w:rFonts w:ascii="Arial" w:hAnsi="Arial" w:cs="Arial"/>
        </w:rPr>
      </w:pPr>
    </w:p>
    <w:p w:rsidR="001848C4" w:rsidRPr="00021621" w:rsidRDefault="001848C4" w:rsidP="001848C4">
      <w:pPr>
        <w:tabs>
          <w:tab w:val="left" w:pos="851"/>
        </w:tabs>
        <w:jc w:val="both"/>
        <w:rPr>
          <w:rFonts w:ascii="Arial" w:hAnsi="Arial" w:cs="Arial"/>
          <w:b/>
        </w:rPr>
      </w:pPr>
      <w:r w:rsidRPr="00021621">
        <w:rPr>
          <w:rFonts w:ascii="Arial" w:hAnsi="Arial" w:cs="Arial"/>
          <w:b/>
        </w:rPr>
        <w:t>Madame la Déléguée Régionale pour la circonscription Centre-Est du CNRS</w:t>
      </w:r>
    </w:p>
    <w:p w:rsidR="001848C4" w:rsidRDefault="001848C4" w:rsidP="001848C4">
      <w:pPr>
        <w:tabs>
          <w:tab w:val="left" w:pos="851"/>
        </w:tabs>
        <w:jc w:val="both"/>
        <w:rPr>
          <w:rFonts w:ascii="Arial" w:hAnsi="Arial" w:cs="Arial"/>
        </w:rPr>
      </w:pPr>
    </w:p>
    <w:p w:rsidR="001848C4" w:rsidRDefault="001848C4" w:rsidP="001848C4">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l’article R2191-59 du Code de la Commande Publique</w:t>
      </w:r>
      <w:r w:rsidDel="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1848C4" w:rsidRDefault="001848C4" w:rsidP="001848C4">
      <w:pPr>
        <w:tabs>
          <w:tab w:val="left" w:pos="851"/>
        </w:tabs>
        <w:jc w:val="both"/>
        <w:rPr>
          <w:rFonts w:ascii="Arial" w:hAnsi="Arial" w:cs="Arial"/>
        </w:rPr>
      </w:pPr>
    </w:p>
    <w:p w:rsidR="001848C4" w:rsidRPr="00021621" w:rsidRDefault="001848C4" w:rsidP="001848C4">
      <w:pPr>
        <w:tabs>
          <w:tab w:val="left" w:pos="851"/>
        </w:tabs>
        <w:jc w:val="both"/>
        <w:rPr>
          <w:rFonts w:ascii="Arial" w:hAnsi="Arial" w:cs="Arial"/>
          <w:b/>
        </w:rPr>
      </w:pPr>
      <w:r w:rsidRPr="00021621">
        <w:rPr>
          <w:rFonts w:ascii="Arial" w:hAnsi="Arial" w:cs="Arial"/>
          <w:b/>
        </w:rPr>
        <w:t>Madame la Déléguée Régionale pour la circonscription Centre-Est du CNRS</w:t>
      </w:r>
    </w:p>
    <w:p w:rsidR="001848C4" w:rsidRDefault="001848C4" w:rsidP="001848C4">
      <w:pPr>
        <w:pStyle w:val="fcase2metab"/>
        <w:ind w:left="0" w:firstLine="0"/>
        <w:rPr>
          <w:rFonts w:ascii="Arial" w:hAnsi="Arial" w:cs="Arial"/>
        </w:rPr>
      </w:pPr>
    </w:p>
    <w:p w:rsidR="001848C4" w:rsidRDefault="001848C4" w:rsidP="001848C4">
      <w:pPr>
        <w:tabs>
          <w:tab w:val="left" w:pos="252"/>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eastAsia="Arial" w:hAnsi="Arial" w:cs="Arial"/>
          <w:b/>
          <w:spacing w:val="-10"/>
        </w:rPr>
        <w:tab/>
      </w:r>
      <w:r>
        <w:rPr>
          <w:rFonts w:ascii="Arial" w:hAnsi="Arial" w:cs="Arial"/>
        </w:rPr>
        <w:t>Désignation, adresse, numéro de téléphone du comptable assignataire :</w:t>
      </w:r>
    </w:p>
    <w:p w:rsidR="001848C4" w:rsidRDefault="001848C4" w:rsidP="001848C4">
      <w:pPr>
        <w:pStyle w:val="fcase2metab"/>
        <w:rPr>
          <w:rFonts w:ascii="Arial" w:hAnsi="Arial" w:cs="Arial"/>
        </w:rPr>
      </w:pPr>
    </w:p>
    <w:p w:rsidR="001848C4" w:rsidRPr="00021621" w:rsidRDefault="001848C4" w:rsidP="001848C4">
      <w:pPr>
        <w:pStyle w:val="fcase2metab"/>
        <w:rPr>
          <w:rFonts w:ascii="Arial" w:hAnsi="Arial" w:cs="Arial"/>
          <w:b/>
        </w:rPr>
      </w:pPr>
      <w:r w:rsidRPr="00021621">
        <w:rPr>
          <w:rFonts w:ascii="Arial" w:hAnsi="Arial" w:cs="Arial"/>
          <w:b/>
        </w:rPr>
        <w:t xml:space="preserve">L’Agent comptable secondaire de la délégation Centre-Est du CNRS </w:t>
      </w:r>
    </w:p>
    <w:p w:rsidR="001848C4" w:rsidRDefault="001848C4" w:rsidP="001848C4">
      <w:pPr>
        <w:pStyle w:val="fcase2metab"/>
        <w:rPr>
          <w:rFonts w:ascii="Arial" w:hAnsi="Arial" w:cs="Arial"/>
        </w:rPr>
      </w:pPr>
      <w:r>
        <w:rPr>
          <w:rFonts w:ascii="Arial" w:hAnsi="Arial" w:cs="Arial"/>
        </w:rPr>
        <w:t xml:space="preserve">17, rue Notre Dame des Pauvres </w:t>
      </w:r>
    </w:p>
    <w:p w:rsidR="001848C4" w:rsidRDefault="001848C4" w:rsidP="001848C4">
      <w:pPr>
        <w:pStyle w:val="fcase2metab"/>
        <w:rPr>
          <w:rFonts w:ascii="Arial" w:hAnsi="Arial" w:cs="Arial"/>
        </w:rPr>
      </w:pPr>
      <w:r>
        <w:rPr>
          <w:rFonts w:ascii="Arial" w:hAnsi="Arial" w:cs="Arial"/>
        </w:rPr>
        <w:t>BP 10075</w:t>
      </w:r>
    </w:p>
    <w:p w:rsidR="001848C4" w:rsidRDefault="001848C4" w:rsidP="001848C4">
      <w:pPr>
        <w:pStyle w:val="fcase2metab"/>
        <w:rPr>
          <w:rFonts w:ascii="Arial" w:hAnsi="Arial" w:cs="Arial"/>
        </w:rPr>
      </w:pPr>
      <w:r>
        <w:rPr>
          <w:rFonts w:ascii="Arial" w:hAnsi="Arial" w:cs="Arial"/>
        </w:rPr>
        <w:t xml:space="preserve">54 519 VANDOEUVRE-LES-NANCY </w:t>
      </w:r>
    </w:p>
    <w:p w:rsidR="001F5F88" w:rsidRPr="00AD2BD7" w:rsidRDefault="001F5F88" w:rsidP="00F56E32">
      <w:pPr>
        <w:rPr>
          <w:rFonts w:ascii="Arial Narrow" w:hAnsi="Arial Narrow"/>
          <w:b/>
          <w:sz w:val="24"/>
          <w:szCs w:val="24"/>
        </w:rPr>
      </w:pPr>
    </w:p>
    <w:p w:rsidR="001C40C0" w:rsidRDefault="001C40C0" w:rsidP="009B45B9">
      <w:pPr>
        <w:pStyle w:val="fcase2metab"/>
        <w:rPr>
          <w:rFonts w:ascii="Arial" w:hAnsi="Arial" w:cs="Arial"/>
        </w:rPr>
      </w:pPr>
    </w:p>
    <w:p w:rsidR="00E72F06" w:rsidRDefault="00E72F06" w:rsidP="009B45B9">
      <w:pPr>
        <w:pStyle w:val="fcase2metab"/>
        <w:rPr>
          <w:rFonts w:ascii="Arial" w:hAnsi="Arial" w:cs="Arial"/>
        </w:rPr>
      </w:pPr>
    </w:p>
    <w:p w:rsidR="00B51E65" w:rsidRDefault="00B51E65" w:rsidP="00B51E65">
      <w:pPr>
        <w:tabs>
          <w:tab w:val="left" w:pos="851"/>
        </w:tabs>
        <w:ind w:left="6804"/>
        <w:jc w:val="both"/>
        <w:rPr>
          <w:rFonts w:ascii="Arial" w:hAnsi="Arial" w:cs="Arial"/>
        </w:rPr>
      </w:pPr>
      <w:r>
        <w:rPr>
          <w:rFonts w:ascii="Arial" w:hAnsi="Arial" w:cs="Arial"/>
        </w:rPr>
        <w:t>Signature</w:t>
      </w:r>
    </w:p>
    <w:p w:rsidR="00E72F06" w:rsidRDefault="00E72F06" w:rsidP="00E72F06">
      <w:pPr>
        <w:tabs>
          <w:tab w:val="left" w:pos="851"/>
        </w:tabs>
        <w:ind w:left="4820"/>
        <w:jc w:val="center"/>
      </w:pPr>
      <w:r>
        <w:rPr>
          <w:rFonts w:ascii="Arial" w:hAnsi="Arial" w:cs="Arial"/>
          <w:i/>
          <w:sz w:val="18"/>
          <w:szCs w:val="18"/>
        </w:rPr>
        <w:t>(Représentant de l’acheteur habilité à signer le marché public)</w:t>
      </w: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r>
        <w:rPr>
          <w:rFonts w:ascii="Arial Narrow" w:hAnsi="Arial Narrow" w:cs="Arial"/>
          <w:b/>
          <w:bCs/>
          <w:iCs/>
          <w:sz w:val="24"/>
          <w:szCs w:val="24"/>
        </w:rPr>
        <w:tab/>
      </w:r>
      <w:r>
        <w:rPr>
          <w:rFonts w:ascii="Arial Narrow" w:hAnsi="Arial Narrow" w:cs="Arial"/>
          <w:b/>
          <w:bCs/>
          <w:iCs/>
          <w:sz w:val="24"/>
          <w:szCs w:val="24"/>
        </w:rPr>
        <w:tab/>
      </w:r>
    </w:p>
    <w:sectPr w:rsidR="00B51E65" w:rsidSect="00D328AB">
      <w:type w:val="continuous"/>
      <w:pgSz w:w="11906" w:h="16838"/>
      <w:pgMar w:top="454" w:right="851" w:bottom="736" w:left="851" w:header="720" w:footer="3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190B" w:rsidRDefault="0083190B">
      <w:r>
        <w:separator/>
      </w:r>
    </w:p>
  </w:endnote>
  <w:endnote w:type="continuationSeparator" w:id="0">
    <w:p w:rsidR="0083190B" w:rsidRDefault="00831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rsidTr="0083205E">
      <w:trPr>
        <w:tblHeader/>
      </w:trPr>
      <w:tc>
        <w:tcPr>
          <w:tcW w:w="2906" w:type="dxa"/>
          <w:shd w:val="clear" w:color="auto" w:fill="66CCFF"/>
        </w:tcPr>
        <w:p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A406CE" w:rsidRDefault="00837786" w:rsidP="007F4AC4">
          <w:pPr>
            <w:jc w:val="center"/>
            <w:rPr>
              <w:rFonts w:ascii="Arial" w:hAnsi="Arial" w:cs="Arial"/>
              <w:b/>
            </w:rPr>
          </w:pPr>
          <w:r>
            <w:rPr>
              <w:rFonts w:ascii="Arial" w:hAnsi="Arial" w:cs="Arial"/>
              <w:b/>
              <w:i/>
            </w:rPr>
            <w:t>2</w:t>
          </w:r>
          <w:r w:rsidR="0075318D">
            <w:rPr>
              <w:rFonts w:ascii="Arial" w:hAnsi="Arial" w:cs="Arial"/>
              <w:b/>
              <w:i/>
            </w:rPr>
            <w:t>5</w:t>
          </w:r>
          <w:r w:rsidR="004D4630">
            <w:rPr>
              <w:rFonts w:ascii="Arial" w:hAnsi="Arial" w:cs="Arial"/>
              <w:b/>
              <w:i/>
            </w:rPr>
            <w:t>A</w:t>
          </w:r>
          <w:r w:rsidR="00FE2028">
            <w:rPr>
              <w:rFonts w:ascii="Arial" w:hAnsi="Arial" w:cs="Arial"/>
              <w:b/>
              <w:i/>
            </w:rPr>
            <w:t>0</w:t>
          </w:r>
          <w:r w:rsidR="0075318D">
            <w:rPr>
              <w:rFonts w:ascii="Arial" w:hAnsi="Arial" w:cs="Arial"/>
              <w:b/>
              <w:i/>
            </w:rPr>
            <w:t>6</w:t>
          </w:r>
          <w:r w:rsidR="00F72E51">
            <w:rPr>
              <w:rFonts w:ascii="Arial" w:hAnsi="Arial" w:cs="Arial"/>
              <w:b/>
              <w:i/>
            </w:rPr>
            <w:t xml:space="preserve"> </w:t>
          </w:r>
          <w:r w:rsidR="00860405">
            <w:rPr>
              <w:rFonts w:ascii="Arial" w:hAnsi="Arial" w:cs="Arial"/>
              <w:b/>
              <w:i/>
            </w:rPr>
            <w:t>- L</w:t>
          </w:r>
          <w:r w:rsidR="00F72E51">
            <w:rPr>
              <w:rFonts w:ascii="Arial" w:hAnsi="Arial" w:cs="Arial"/>
              <w:b/>
              <w:i/>
            </w:rPr>
            <w:t xml:space="preserve">ot </w:t>
          </w:r>
          <w:r w:rsidR="00F72E51" w:rsidRPr="004D4630">
            <w:rPr>
              <w:rFonts w:ascii="Arial" w:hAnsi="Arial" w:cs="Arial"/>
              <w:b/>
              <w:i/>
            </w:rPr>
            <w:t>n°</w:t>
          </w:r>
          <w:r w:rsidR="00C46DBF">
            <w:rPr>
              <w:rFonts w:ascii="Arial" w:hAnsi="Arial" w:cs="Arial"/>
              <w:b/>
              <w:i/>
            </w:rPr>
            <w:t>5</w:t>
          </w:r>
          <w:r w:rsidR="004D4630" w:rsidRPr="004D4630">
            <w:rPr>
              <w:rFonts w:ascii="Arial" w:hAnsi="Arial" w:cs="Arial"/>
              <w:b/>
              <w:i/>
            </w:rPr>
            <w:t xml:space="preserve"> – </w:t>
          </w:r>
          <w:r w:rsidR="001848C4">
            <w:rPr>
              <w:rFonts w:ascii="Arial" w:hAnsi="Arial" w:cs="Arial"/>
              <w:b/>
              <w:i/>
            </w:rPr>
            <w:t>CNRS</w:t>
          </w:r>
        </w:p>
      </w:tc>
      <w:tc>
        <w:tcPr>
          <w:tcW w:w="896" w:type="dxa"/>
          <w:shd w:val="clear" w:color="auto" w:fill="66CCFF"/>
        </w:tcPr>
        <w:p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c>
        <w:tcPr>
          <w:tcW w:w="165" w:type="dxa"/>
          <w:shd w:val="clear" w:color="auto" w:fill="66CCFF"/>
        </w:tcPr>
        <w:p w:rsidR="00A406CE" w:rsidRDefault="00A406CE">
          <w:pPr>
            <w:jc w:val="center"/>
          </w:pPr>
          <w:r>
            <w:rPr>
              <w:rFonts w:ascii="Arial" w:hAnsi="Arial" w:cs="Arial"/>
              <w:b/>
            </w:rPr>
            <w:t>/</w:t>
          </w:r>
        </w:p>
      </w:tc>
      <w:tc>
        <w:tcPr>
          <w:tcW w:w="544" w:type="dxa"/>
          <w:shd w:val="clear" w:color="auto" w:fill="66CCFF"/>
        </w:tcPr>
        <w:p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r>
  </w:tbl>
  <w:p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190B" w:rsidRDefault="0083190B">
      <w:r>
        <w:separator/>
      </w:r>
    </w:p>
  </w:footnote>
  <w:footnote w:type="continuationSeparator" w:id="0">
    <w:p w:rsidR="0083190B" w:rsidRDefault="008319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15A1"/>
    <w:rsid w:val="000A2E05"/>
    <w:rsid w:val="000B5659"/>
    <w:rsid w:val="000D6EA5"/>
    <w:rsid w:val="000E0020"/>
    <w:rsid w:val="001140FE"/>
    <w:rsid w:val="001553F3"/>
    <w:rsid w:val="00166B56"/>
    <w:rsid w:val="001848C4"/>
    <w:rsid w:val="0019072B"/>
    <w:rsid w:val="001C40C0"/>
    <w:rsid w:val="001C6DB9"/>
    <w:rsid w:val="001C733C"/>
    <w:rsid w:val="001C78A5"/>
    <w:rsid w:val="001F17ED"/>
    <w:rsid w:val="001F5F88"/>
    <w:rsid w:val="00200378"/>
    <w:rsid w:val="0021527A"/>
    <w:rsid w:val="0021797C"/>
    <w:rsid w:val="00225A1A"/>
    <w:rsid w:val="00231186"/>
    <w:rsid w:val="00244016"/>
    <w:rsid w:val="00262B58"/>
    <w:rsid w:val="002904AF"/>
    <w:rsid w:val="002B37C9"/>
    <w:rsid w:val="002C2CA3"/>
    <w:rsid w:val="002C4B3E"/>
    <w:rsid w:val="002C79D6"/>
    <w:rsid w:val="002E5793"/>
    <w:rsid w:val="002F2607"/>
    <w:rsid w:val="00332B12"/>
    <w:rsid w:val="00354C04"/>
    <w:rsid w:val="00356C90"/>
    <w:rsid w:val="00385E76"/>
    <w:rsid w:val="0043706E"/>
    <w:rsid w:val="0044597F"/>
    <w:rsid w:val="004A7169"/>
    <w:rsid w:val="004D4630"/>
    <w:rsid w:val="004E75A6"/>
    <w:rsid w:val="00514DAF"/>
    <w:rsid w:val="00516FAA"/>
    <w:rsid w:val="00532EC7"/>
    <w:rsid w:val="00541CA3"/>
    <w:rsid w:val="005546A9"/>
    <w:rsid w:val="005846FB"/>
    <w:rsid w:val="005A4A3B"/>
    <w:rsid w:val="005A4CB5"/>
    <w:rsid w:val="0061068C"/>
    <w:rsid w:val="006109AB"/>
    <w:rsid w:val="0064560F"/>
    <w:rsid w:val="00657638"/>
    <w:rsid w:val="00660727"/>
    <w:rsid w:val="006C429B"/>
    <w:rsid w:val="006C4338"/>
    <w:rsid w:val="006D2F39"/>
    <w:rsid w:val="006F3DF9"/>
    <w:rsid w:val="007060E5"/>
    <w:rsid w:val="00710FD6"/>
    <w:rsid w:val="0075318D"/>
    <w:rsid w:val="00756918"/>
    <w:rsid w:val="00757151"/>
    <w:rsid w:val="007909E0"/>
    <w:rsid w:val="0079785C"/>
    <w:rsid w:val="007D7A65"/>
    <w:rsid w:val="007F4AC4"/>
    <w:rsid w:val="007F68A6"/>
    <w:rsid w:val="008201BD"/>
    <w:rsid w:val="0083190B"/>
    <w:rsid w:val="0083205E"/>
    <w:rsid w:val="00837786"/>
    <w:rsid w:val="00844DAA"/>
    <w:rsid w:val="0085012F"/>
    <w:rsid w:val="00860405"/>
    <w:rsid w:val="00874D42"/>
    <w:rsid w:val="008A191D"/>
    <w:rsid w:val="00904989"/>
    <w:rsid w:val="00934503"/>
    <w:rsid w:val="00945A3F"/>
    <w:rsid w:val="00974C33"/>
    <w:rsid w:val="00983FF3"/>
    <w:rsid w:val="009B1CD0"/>
    <w:rsid w:val="009B45B9"/>
    <w:rsid w:val="009C044C"/>
    <w:rsid w:val="009E1AA5"/>
    <w:rsid w:val="00A2451A"/>
    <w:rsid w:val="00A406CE"/>
    <w:rsid w:val="00A554A5"/>
    <w:rsid w:val="00A65B61"/>
    <w:rsid w:val="00AD288F"/>
    <w:rsid w:val="00AE7831"/>
    <w:rsid w:val="00B054DA"/>
    <w:rsid w:val="00B51E65"/>
    <w:rsid w:val="00B757BF"/>
    <w:rsid w:val="00B87564"/>
    <w:rsid w:val="00BA44E5"/>
    <w:rsid w:val="00BD3E09"/>
    <w:rsid w:val="00BE6078"/>
    <w:rsid w:val="00BF3633"/>
    <w:rsid w:val="00C46DBF"/>
    <w:rsid w:val="00C76C36"/>
    <w:rsid w:val="00C91060"/>
    <w:rsid w:val="00C911FE"/>
    <w:rsid w:val="00CB665D"/>
    <w:rsid w:val="00CC604E"/>
    <w:rsid w:val="00CD185D"/>
    <w:rsid w:val="00CD46CC"/>
    <w:rsid w:val="00D026D7"/>
    <w:rsid w:val="00D11999"/>
    <w:rsid w:val="00D328AB"/>
    <w:rsid w:val="00D34DA1"/>
    <w:rsid w:val="00D46BC7"/>
    <w:rsid w:val="00DC6B1E"/>
    <w:rsid w:val="00DF7F1C"/>
    <w:rsid w:val="00E104BB"/>
    <w:rsid w:val="00E47798"/>
    <w:rsid w:val="00E7099E"/>
    <w:rsid w:val="00E72F06"/>
    <w:rsid w:val="00E74B37"/>
    <w:rsid w:val="00EE701F"/>
    <w:rsid w:val="00F56E32"/>
    <w:rsid w:val="00F70038"/>
    <w:rsid w:val="00F72AFA"/>
    <w:rsid w:val="00F72E51"/>
    <w:rsid w:val="00FE2028"/>
    <w:rsid w:val="00FE7A4C"/>
    <w:rsid w:val="00FF00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5:docId w15:val="{086FDF73-91D0-411F-8096-42FB30F62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Titredocument1">
    <w:name w:val="Titre document 1"/>
    <w:basedOn w:val="Normal"/>
    <w:rsid w:val="00516FAA"/>
    <w:pPr>
      <w:widowControl w:val="0"/>
      <w:suppressAutoHyphens w:val="0"/>
      <w:autoSpaceDN w:val="0"/>
      <w:adjustRightInd w:val="0"/>
      <w:spacing w:before="360" w:after="120"/>
      <w:jc w:val="center"/>
    </w:pPr>
    <w:rPr>
      <w:rFonts w:ascii="Arial" w:hAnsi="Arial" w:cs="Arial"/>
      <w:b/>
      <w:bCs/>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F25A3-B5CD-460A-8B31-7E31F1272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20</TotalTime>
  <Pages>5</Pages>
  <Words>1648</Words>
  <Characters>9066</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Laurie Spiquel</cp:lastModifiedBy>
  <cp:revision>15</cp:revision>
  <cp:lastPrinted>2016-04-08T14:31:00Z</cp:lastPrinted>
  <dcterms:created xsi:type="dcterms:W3CDTF">2021-02-26T08:02:00Z</dcterms:created>
  <dcterms:modified xsi:type="dcterms:W3CDTF">2025-07-08T06:36:00Z</dcterms:modified>
</cp:coreProperties>
</file>